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111FC2" w14:textId="0E6F7037" w:rsidR="007800D2" w:rsidRPr="00DF49E1" w:rsidRDefault="007800D2" w:rsidP="007800D2">
      <w:pPr>
        <w:jc w:val="right"/>
        <w:rPr>
          <w:rFonts w:ascii="Calibri Light" w:hAnsi="Calibri Light" w:cs="Calibri Light"/>
          <w:sz w:val="16"/>
        </w:rPr>
      </w:pPr>
      <w:bookmarkStart w:id="0" w:name="_Hlk479258078"/>
      <w:bookmarkEnd w:id="0"/>
      <w:r w:rsidRPr="00DF49E1">
        <w:rPr>
          <w:rFonts w:ascii="Calibri Light" w:hAnsi="Calibri Light" w:cs="Calibri Light"/>
          <w:sz w:val="16"/>
        </w:rPr>
        <w:t xml:space="preserve">Gródek nad Dunajcem, dnia </w:t>
      </w:r>
      <w:r w:rsidR="009A6317">
        <w:rPr>
          <w:rFonts w:ascii="Calibri Light" w:hAnsi="Calibri Light" w:cs="Calibri Light"/>
          <w:sz w:val="16"/>
        </w:rPr>
        <w:t>1</w:t>
      </w:r>
      <w:r w:rsidR="00A75283">
        <w:rPr>
          <w:rFonts w:ascii="Calibri Light" w:hAnsi="Calibri Light" w:cs="Calibri Light"/>
          <w:sz w:val="16"/>
        </w:rPr>
        <w:t>3</w:t>
      </w:r>
      <w:r w:rsidR="009A6317">
        <w:rPr>
          <w:rFonts w:ascii="Calibri Light" w:hAnsi="Calibri Light" w:cs="Calibri Light"/>
          <w:sz w:val="16"/>
        </w:rPr>
        <w:t xml:space="preserve"> maj 2020 r. </w:t>
      </w:r>
    </w:p>
    <w:p w14:paraId="71FC5EE4" w14:textId="77777777" w:rsidR="005875D1" w:rsidRPr="00FF61F2" w:rsidRDefault="001E4CE6" w:rsidP="005B68B5">
      <w:pPr>
        <w:tabs>
          <w:tab w:val="left" w:pos="4111"/>
        </w:tabs>
        <w:ind w:left="4956" w:right="18"/>
        <w:rPr>
          <w:rFonts w:ascii="Calibri Light" w:hAnsi="Calibri Light" w:cs="Calibri Light"/>
          <w:b/>
          <w:sz w:val="18"/>
        </w:rPr>
      </w:pPr>
      <w:r w:rsidRPr="00FF61F2">
        <w:rPr>
          <w:rFonts w:ascii="Calibri Light" w:hAnsi="Calibri Light" w:cs="Calibri Light"/>
          <w:b/>
          <w:sz w:val="18"/>
        </w:rPr>
        <w:t>Wykonawcy zainteresowany udziałem w postępowaniu/</w:t>
      </w:r>
      <w:r w:rsidR="005B68B5" w:rsidRPr="00FF61F2">
        <w:rPr>
          <w:rFonts w:ascii="Calibri Light" w:hAnsi="Calibri Light" w:cs="Calibri Light"/>
          <w:b/>
          <w:sz w:val="18"/>
        </w:rPr>
        <w:t xml:space="preserve"> </w:t>
      </w:r>
      <w:r w:rsidRPr="00FF61F2">
        <w:rPr>
          <w:rFonts w:ascii="Calibri Light" w:hAnsi="Calibri Light" w:cs="Calibri Light"/>
          <w:b/>
          <w:sz w:val="18"/>
        </w:rPr>
        <w:t xml:space="preserve">strona </w:t>
      </w:r>
      <w:r w:rsidR="005B68B5" w:rsidRPr="00FF61F2">
        <w:rPr>
          <w:rFonts w:ascii="Calibri Light" w:hAnsi="Calibri Light" w:cs="Calibri Light"/>
          <w:b/>
          <w:sz w:val="18"/>
        </w:rPr>
        <w:t xml:space="preserve">internetowa </w:t>
      </w:r>
      <w:hyperlink r:id="rId8" w:history="1">
        <w:r w:rsidR="005B68B5" w:rsidRPr="00FF61F2">
          <w:rPr>
            <w:rStyle w:val="Hipercze"/>
            <w:rFonts w:ascii="Calibri Light" w:hAnsi="Calibri Light" w:cs="Calibri Light"/>
            <w:sz w:val="18"/>
          </w:rPr>
          <w:t>www.gminagrodek.pl</w:t>
        </w:r>
      </w:hyperlink>
      <w:r w:rsidR="005B68B5" w:rsidRPr="00FF61F2">
        <w:rPr>
          <w:rFonts w:ascii="Calibri Light" w:hAnsi="Calibri Light" w:cs="Calibri Light"/>
          <w:b/>
          <w:sz w:val="18"/>
        </w:rPr>
        <w:t xml:space="preserve">    </w:t>
      </w:r>
    </w:p>
    <w:p w14:paraId="79D1561F" w14:textId="77777777" w:rsidR="007800D2" w:rsidRPr="00FF61F2" w:rsidRDefault="007800D2" w:rsidP="007800D2">
      <w:pPr>
        <w:jc w:val="center"/>
        <w:rPr>
          <w:rFonts w:ascii="Calibri Light" w:hAnsi="Calibri Light" w:cs="Calibri Light"/>
          <w:b/>
          <w:u w:val="single"/>
        </w:rPr>
      </w:pPr>
      <w:r w:rsidRPr="00FF61F2">
        <w:rPr>
          <w:rFonts w:ascii="Calibri Light" w:hAnsi="Calibri Light" w:cs="Calibri Light"/>
          <w:b/>
          <w:u w:val="single"/>
        </w:rPr>
        <w:t>Wójt Gminy Gródek nad Dunajcem</w:t>
      </w:r>
    </w:p>
    <w:p w14:paraId="6EE1E8DB" w14:textId="77777777" w:rsidR="007800D2" w:rsidRPr="00FF61F2" w:rsidRDefault="007800D2" w:rsidP="007800D2">
      <w:pPr>
        <w:jc w:val="center"/>
        <w:rPr>
          <w:rFonts w:ascii="Calibri Light" w:hAnsi="Calibri Light" w:cs="Calibri Light"/>
          <w:b/>
        </w:rPr>
      </w:pPr>
      <w:r w:rsidRPr="00FF61F2">
        <w:rPr>
          <w:rFonts w:ascii="Calibri Light" w:hAnsi="Calibri Light" w:cs="Calibri Light"/>
          <w:b/>
        </w:rPr>
        <w:t xml:space="preserve">zaprasza do złożenia oferty cenowej na realizację zamówienia </w:t>
      </w:r>
      <w:r w:rsidRPr="00FF61F2">
        <w:rPr>
          <w:rFonts w:ascii="Calibri Light" w:hAnsi="Calibri Light" w:cs="Calibri Light"/>
          <w:b/>
        </w:rPr>
        <w:br/>
        <w:t>o wartości szacunkowej nie przekraczającej 30 000 EURO pn.:</w:t>
      </w:r>
    </w:p>
    <w:p w14:paraId="6BAF14AA" w14:textId="674F0964" w:rsidR="00D3141A" w:rsidRDefault="00A75283" w:rsidP="00F71E37">
      <w:pPr>
        <w:suppressAutoHyphens/>
        <w:spacing w:after="0"/>
        <w:jc w:val="center"/>
        <w:rPr>
          <w:rFonts w:ascii="Calibri Light" w:hAnsi="Calibri Light" w:cs="Calibri Light"/>
          <w:b/>
          <w:sz w:val="26"/>
          <w:szCs w:val="26"/>
        </w:rPr>
      </w:pPr>
      <w:r>
        <w:rPr>
          <w:rFonts w:ascii="Calibri Light" w:hAnsi="Calibri Light" w:cs="Calibri Light"/>
          <w:b/>
          <w:sz w:val="26"/>
          <w:szCs w:val="26"/>
        </w:rPr>
        <w:t>Modernizacja dachu</w:t>
      </w:r>
      <w:r w:rsidR="009A04D1">
        <w:rPr>
          <w:rFonts w:ascii="Calibri Light" w:hAnsi="Calibri Light" w:cs="Calibri Light"/>
          <w:b/>
          <w:sz w:val="26"/>
          <w:szCs w:val="26"/>
        </w:rPr>
        <w:t xml:space="preserve"> na budynku Szkoły Podstawowej w Rożnowie</w:t>
      </w:r>
    </w:p>
    <w:p w14:paraId="36B8A862" w14:textId="77777777" w:rsidR="00541089" w:rsidRPr="00FF61F2" w:rsidRDefault="00541089" w:rsidP="00F71E37">
      <w:pPr>
        <w:suppressAutoHyphens/>
        <w:spacing w:after="0"/>
        <w:jc w:val="center"/>
        <w:rPr>
          <w:rFonts w:ascii="Calibri Light" w:hAnsi="Calibri Light" w:cs="Calibri Light"/>
          <w:b/>
          <w:sz w:val="20"/>
          <w:szCs w:val="20"/>
        </w:rPr>
      </w:pPr>
    </w:p>
    <w:p w14:paraId="65207D5C" w14:textId="77777777" w:rsidR="007B29D2" w:rsidRPr="00FF61F2" w:rsidRDefault="007800D2" w:rsidP="001B7685">
      <w:pPr>
        <w:numPr>
          <w:ilvl w:val="0"/>
          <w:numId w:val="1"/>
        </w:numPr>
        <w:suppressAutoHyphens/>
        <w:spacing w:after="0" w:line="240" w:lineRule="auto"/>
        <w:jc w:val="both"/>
        <w:rPr>
          <w:rFonts w:ascii="Calibri Light" w:hAnsi="Calibri Light" w:cs="Calibri Light"/>
          <w:b/>
          <w:sz w:val="20"/>
          <w:szCs w:val="20"/>
        </w:rPr>
      </w:pPr>
      <w:r w:rsidRPr="00FF61F2">
        <w:rPr>
          <w:rFonts w:ascii="Calibri Light" w:hAnsi="Calibri Light" w:cs="Calibri Light"/>
          <w:b/>
          <w:sz w:val="20"/>
          <w:szCs w:val="20"/>
        </w:rPr>
        <w:t>Opis przedmiotu zamówienia:</w:t>
      </w:r>
    </w:p>
    <w:p w14:paraId="2A761062" w14:textId="2D00BB63" w:rsidR="00623559" w:rsidRPr="00FF61F2" w:rsidRDefault="002F2C36" w:rsidP="008D663F">
      <w:pPr>
        <w:numPr>
          <w:ilvl w:val="1"/>
          <w:numId w:val="1"/>
        </w:numPr>
        <w:suppressAutoHyphens/>
        <w:spacing w:after="0" w:line="240" w:lineRule="auto"/>
        <w:jc w:val="both"/>
        <w:rPr>
          <w:rStyle w:val="Pogrubienie"/>
          <w:rFonts w:ascii="Calibri Light" w:hAnsi="Calibri Light" w:cs="Calibri Light"/>
          <w:bCs w:val="0"/>
          <w:sz w:val="20"/>
          <w:szCs w:val="20"/>
        </w:rPr>
      </w:pPr>
      <w:r w:rsidRPr="00FF61F2">
        <w:rPr>
          <w:rStyle w:val="Pogrubienie"/>
          <w:rFonts w:ascii="Calibri Light" w:hAnsi="Calibri Light" w:cs="Calibri Light"/>
          <w:b w:val="0"/>
          <w:sz w:val="20"/>
        </w:rPr>
        <w:t>Przedmiotem zamówienia jest</w:t>
      </w:r>
      <w:r w:rsidR="009A04D1">
        <w:rPr>
          <w:rStyle w:val="Pogrubienie"/>
          <w:rFonts w:ascii="Calibri Light" w:hAnsi="Calibri Light" w:cs="Calibri Light"/>
          <w:b w:val="0"/>
          <w:sz w:val="20"/>
        </w:rPr>
        <w:t xml:space="preserve"> wykonanie robót obejmujących modernizację budynku szkoły podstawowej w Rożnowie w zakresie malowania dachu z wymianą orynnowania (rynny i rury spustowe).</w:t>
      </w:r>
    </w:p>
    <w:p w14:paraId="0E5F50E7" w14:textId="77777777" w:rsidR="003B50D0" w:rsidRPr="00FF61F2" w:rsidRDefault="001B7685" w:rsidP="001B7685">
      <w:pPr>
        <w:pStyle w:val="Akapitzlist"/>
        <w:numPr>
          <w:ilvl w:val="1"/>
          <w:numId w:val="1"/>
        </w:numPr>
        <w:spacing w:line="240" w:lineRule="auto"/>
        <w:rPr>
          <w:rStyle w:val="Pogrubienie"/>
          <w:rFonts w:ascii="Calibri Light" w:hAnsi="Calibri Light" w:cs="Calibri Light"/>
          <w:b w:val="0"/>
          <w:bCs w:val="0"/>
          <w:sz w:val="20"/>
          <w:szCs w:val="20"/>
        </w:rPr>
      </w:pPr>
      <w:bookmarkStart w:id="1" w:name="_Hlk481137858"/>
      <w:r w:rsidRPr="00FF61F2">
        <w:rPr>
          <w:rStyle w:val="Pogrubienie"/>
          <w:rFonts w:ascii="Calibri Light" w:hAnsi="Calibri Light" w:cs="Calibri Light"/>
          <w:b w:val="0"/>
          <w:bCs w:val="0"/>
          <w:sz w:val="20"/>
          <w:szCs w:val="20"/>
        </w:rPr>
        <w:t xml:space="preserve">Zamówienie obejmuje: </w:t>
      </w:r>
      <w:r w:rsidR="00A74ACE" w:rsidRPr="00FF61F2">
        <w:rPr>
          <w:rStyle w:val="Pogrubienie"/>
          <w:rFonts w:ascii="Calibri Light" w:hAnsi="Calibri Light" w:cs="Calibri Light"/>
          <w:b w:val="0"/>
          <w:bCs w:val="0"/>
          <w:sz w:val="20"/>
          <w:szCs w:val="20"/>
        </w:rPr>
        <w:t xml:space="preserve"> </w:t>
      </w:r>
    </w:p>
    <w:p w14:paraId="439252E0" w14:textId="12252DDA" w:rsidR="009E7F78" w:rsidRDefault="009A04D1" w:rsidP="001B7685">
      <w:pPr>
        <w:pStyle w:val="Akapitzlist"/>
        <w:numPr>
          <w:ilvl w:val="2"/>
          <w:numId w:val="1"/>
        </w:numPr>
        <w:spacing w:line="240" w:lineRule="auto"/>
        <w:rPr>
          <w:rStyle w:val="Pogrubienie"/>
          <w:rFonts w:ascii="Calibri Light" w:hAnsi="Calibri Light" w:cs="Calibri Light"/>
          <w:b w:val="0"/>
          <w:bCs w:val="0"/>
          <w:i/>
          <w:sz w:val="20"/>
          <w:szCs w:val="20"/>
        </w:rPr>
      </w:pPr>
      <w:r>
        <w:rPr>
          <w:rStyle w:val="Pogrubienie"/>
          <w:rFonts w:ascii="Calibri Light" w:hAnsi="Calibri Light" w:cs="Calibri Light"/>
          <w:b w:val="0"/>
          <w:bCs w:val="0"/>
          <w:i/>
          <w:sz w:val="20"/>
          <w:szCs w:val="20"/>
        </w:rPr>
        <w:t>Czyszczenie mechaniczne dachu (usunięcie ognisk korozji)</w:t>
      </w:r>
    </w:p>
    <w:p w14:paraId="375CCB61" w14:textId="67AFC23D" w:rsidR="009A04D1" w:rsidRDefault="009A04D1" w:rsidP="001B7685">
      <w:pPr>
        <w:pStyle w:val="Akapitzlist"/>
        <w:numPr>
          <w:ilvl w:val="2"/>
          <w:numId w:val="1"/>
        </w:numPr>
        <w:spacing w:line="240" w:lineRule="auto"/>
        <w:rPr>
          <w:rStyle w:val="Pogrubienie"/>
          <w:rFonts w:ascii="Calibri Light" w:hAnsi="Calibri Light" w:cs="Calibri Light"/>
          <w:b w:val="0"/>
          <w:bCs w:val="0"/>
          <w:i/>
          <w:sz w:val="20"/>
          <w:szCs w:val="20"/>
        </w:rPr>
      </w:pPr>
      <w:r>
        <w:rPr>
          <w:rStyle w:val="Pogrubienie"/>
          <w:rFonts w:ascii="Calibri Light" w:hAnsi="Calibri Light" w:cs="Calibri Light"/>
          <w:b w:val="0"/>
          <w:bCs w:val="0"/>
          <w:i/>
          <w:sz w:val="20"/>
          <w:szCs w:val="20"/>
        </w:rPr>
        <w:t>Mycie oraz odtłuszczenie dachu</w:t>
      </w:r>
    </w:p>
    <w:p w14:paraId="5CBB9E70" w14:textId="60E9F121" w:rsidR="009A04D1" w:rsidRDefault="009A04D1" w:rsidP="001B7685">
      <w:pPr>
        <w:pStyle w:val="Akapitzlist"/>
        <w:numPr>
          <w:ilvl w:val="2"/>
          <w:numId w:val="1"/>
        </w:numPr>
        <w:spacing w:line="240" w:lineRule="auto"/>
        <w:rPr>
          <w:rStyle w:val="Pogrubienie"/>
          <w:rFonts w:ascii="Calibri Light" w:hAnsi="Calibri Light" w:cs="Calibri Light"/>
          <w:b w:val="0"/>
          <w:bCs w:val="0"/>
          <w:i/>
          <w:sz w:val="20"/>
          <w:szCs w:val="20"/>
        </w:rPr>
      </w:pPr>
      <w:r>
        <w:rPr>
          <w:rStyle w:val="Pogrubienie"/>
          <w:rFonts w:ascii="Calibri Light" w:hAnsi="Calibri Light" w:cs="Calibri Light"/>
          <w:b w:val="0"/>
          <w:bCs w:val="0"/>
          <w:i/>
          <w:sz w:val="20"/>
          <w:szCs w:val="20"/>
        </w:rPr>
        <w:t>Gruntowanie miejsc skorodowanych</w:t>
      </w:r>
    </w:p>
    <w:p w14:paraId="100FE8DC" w14:textId="78E3A061" w:rsidR="009A04D1" w:rsidRDefault="009A04D1" w:rsidP="009A04D1">
      <w:pPr>
        <w:pStyle w:val="Akapitzlist"/>
        <w:numPr>
          <w:ilvl w:val="2"/>
          <w:numId w:val="1"/>
        </w:numPr>
        <w:spacing w:line="240" w:lineRule="auto"/>
        <w:rPr>
          <w:rStyle w:val="Pogrubienie"/>
          <w:rFonts w:ascii="Calibri Light" w:hAnsi="Calibri Light" w:cs="Calibri Light"/>
          <w:b w:val="0"/>
          <w:bCs w:val="0"/>
          <w:i/>
          <w:sz w:val="20"/>
          <w:szCs w:val="20"/>
        </w:rPr>
      </w:pPr>
      <w:r>
        <w:rPr>
          <w:rStyle w:val="Pogrubienie"/>
          <w:rFonts w:ascii="Calibri Light" w:hAnsi="Calibri Light" w:cs="Calibri Light"/>
          <w:b w:val="0"/>
          <w:bCs w:val="0"/>
          <w:i/>
          <w:sz w:val="20"/>
          <w:szCs w:val="20"/>
        </w:rPr>
        <w:t>Malowania dachu metodą natryskową</w:t>
      </w:r>
    </w:p>
    <w:p w14:paraId="4F8C949C" w14:textId="64BD4CBF" w:rsidR="009A04D1" w:rsidRDefault="009A04D1" w:rsidP="009A04D1">
      <w:pPr>
        <w:pStyle w:val="Akapitzlist"/>
        <w:numPr>
          <w:ilvl w:val="2"/>
          <w:numId w:val="1"/>
        </w:numPr>
        <w:spacing w:line="240" w:lineRule="auto"/>
        <w:rPr>
          <w:rStyle w:val="Pogrubienie"/>
          <w:rFonts w:ascii="Calibri Light" w:hAnsi="Calibri Light" w:cs="Calibri Light"/>
          <w:b w:val="0"/>
          <w:bCs w:val="0"/>
          <w:i/>
          <w:sz w:val="20"/>
          <w:szCs w:val="20"/>
        </w:rPr>
      </w:pPr>
      <w:r>
        <w:rPr>
          <w:rStyle w:val="Pogrubienie"/>
          <w:rFonts w:ascii="Calibri Light" w:hAnsi="Calibri Light" w:cs="Calibri Light"/>
          <w:b w:val="0"/>
          <w:bCs w:val="0"/>
          <w:i/>
          <w:sz w:val="20"/>
          <w:szCs w:val="20"/>
        </w:rPr>
        <w:t>Oczyszczenie oraz malowanie haków orynnowania</w:t>
      </w:r>
    </w:p>
    <w:p w14:paraId="4D3621F7" w14:textId="29392FDC" w:rsidR="009A04D1" w:rsidRDefault="009A04D1" w:rsidP="009A04D1">
      <w:pPr>
        <w:pStyle w:val="Akapitzlist"/>
        <w:numPr>
          <w:ilvl w:val="2"/>
          <w:numId w:val="1"/>
        </w:numPr>
        <w:spacing w:line="240" w:lineRule="auto"/>
        <w:rPr>
          <w:rStyle w:val="Pogrubienie"/>
          <w:rFonts w:ascii="Calibri Light" w:hAnsi="Calibri Light" w:cs="Calibri Light"/>
          <w:b w:val="0"/>
          <w:bCs w:val="0"/>
          <w:i/>
          <w:sz w:val="20"/>
          <w:szCs w:val="20"/>
        </w:rPr>
      </w:pPr>
      <w:r>
        <w:rPr>
          <w:rStyle w:val="Pogrubienie"/>
          <w:rFonts w:ascii="Calibri Light" w:hAnsi="Calibri Light" w:cs="Calibri Light"/>
          <w:b w:val="0"/>
          <w:bCs w:val="0"/>
          <w:i/>
          <w:sz w:val="20"/>
          <w:szCs w:val="20"/>
        </w:rPr>
        <w:t>Wymiana rynien i rur spustowych (stalowe na PVC)</w:t>
      </w:r>
    </w:p>
    <w:bookmarkEnd w:id="1"/>
    <w:p w14:paraId="5F8238CF" w14:textId="0524A30B" w:rsidR="003B50D0" w:rsidRPr="00FF61F2" w:rsidRDefault="003B50D0" w:rsidP="001B7685">
      <w:pPr>
        <w:pStyle w:val="Akapitzlist"/>
        <w:numPr>
          <w:ilvl w:val="1"/>
          <w:numId w:val="1"/>
        </w:numPr>
        <w:suppressAutoHyphens/>
        <w:spacing w:after="0" w:line="240" w:lineRule="auto"/>
        <w:jc w:val="both"/>
        <w:rPr>
          <w:rStyle w:val="Pogrubienie"/>
          <w:rFonts w:ascii="Calibri Light" w:hAnsi="Calibri Light" w:cs="Calibri Light"/>
          <w:b w:val="0"/>
          <w:bCs w:val="0"/>
          <w:sz w:val="20"/>
          <w:szCs w:val="20"/>
        </w:rPr>
      </w:pPr>
      <w:r w:rsidRPr="00FF61F2">
        <w:rPr>
          <w:rStyle w:val="Pogrubienie"/>
          <w:rFonts w:ascii="Calibri Light" w:hAnsi="Calibri Light" w:cs="Calibri Light"/>
          <w:b w:val="0"/>
          <w:bCs w:val="0"/>
          <w:sz w:val="20"/>
          <w:szCs w:val="20"/>
        </w:rPr>
        <w:t>Szczegółowy zakres zamówienia został określony w załączniku nr 3 do zaproszenia</w:t>
      </w:r>
      <w:r w:rsidR="009A04D1">
        <w:rPr>
          <w:rStyle w:val="Pogrubienie"/>
          <w:rFonts w:ascii="Calibri Light" w:hAnsi="Calibri Light" w:cs="Calibri Light"/>
          <w:b w:val="0"/>
          <w:bCs w:val="0"/>
          <w:sz w:val="20"/>
          <w:szCs w:val="20"/>
        </w:rPr>
        <w:t xml:space="preserve"> – przedmiar robót. </w:t>
      </w:r>
    </w:p>
    <w:p w14:paraId="21CA4A72" w14:textId="77777777" w:rsidR="00623559" w:rsidRPr="00FF61F2" w:rsidRDefault="00623559" w:rsidP="00623559">
      <w:pPr>
        <w:widowControl w:val="0"/>
        <w:suppressAutoHyphens/>
        <w:autoSpaceDE w:val="0"/>
        <w:spacing w:after="0" w:line="240" w:lineRule="auto"/>
        <w:ind w:left="720"/>
        <w:jc w:val="both"/>
        <w:rPr>
          <w:rFonts w:ascii="Calibri Light" w:hAnsi="Calibri Light" w:cs="Calibri Light"/>
          <w:b/>
          <w:sz w:val="20"/>
          <w:szCs w:val="20"/>
        </w:rPr>
      </w:pPr>
    </w:p>
    <w:p w14:paraId="6896CACF" w14:textId="77777777" w:rsidR="00D45318" w:rsidRPr="00FF61F2" w:rsidRDefault="00D45318" w:rsidP="001B7685">
      <w:pPr>
        <w:widowControl w:val="0"/>
        <w:numPr>
          <w:ilvl w:val="0"/>
          <w:numId w:val="1"/>
        </w:numPr>
        <w:suppressAutoHyphens/>
        <w:autoSpaceDE w:val="0"/>
        <w:spacing w:after="0" w:line="240" w:lineRule="auto"/>
        <w:jc w:val="both"/>
        <w:rPr>
          <w:rFonts w:ascii="Calibri Light" w:hAnsi="Calibri Light" w:cs="Calibri Light"/>
          <w:b/>
          <w:sz w:val="20"/>
          <w:szCs w:val="20"/>
        </w:rPr>
      </w:pPr>
      <w:r w:rsidRPr="00FF61F2">
        <w:rPr>
          <w:rFonts w:ascii="Calibri Light" w:hAnsi="Calibri Light" w:cs="Calibri Light"/>
          <w:b/>
          <w:sz w:val="20"/>
          <w:szCs w:val="20"/>
        </w:rPr>
        <w:t>Opis przedmiotu zamówienia zgodnie z CPV:</w:t>
      </w:r>
    </w:p>
    <w:p w14:paraId="53EFA8DF" w14:textId="77777777" w:rsidR="009A04D1" w:rsidRDefault="009A04D1" w:rsidP="001B7685">
      <w:pPr>
        <w:pStyle w:val="Akapitzlist"/>
        <w:spacing w:line="240" w:lineRule="auto"/>
        <w:rPr>
          <w:rFonts w:ascii="Calibri Light" w:hAnsi="Calibri Light" w:cs="Calibri Light"/>
          <w:sz w:val="20"/>
          <w:szCs w:val="20"/>
        </w:rPr>
      </w:pPr>
      <w:r w:rsidRPr="009A04D1">
        <w:rPr>
          <w:rFonts w:ascii="Calibri Light" w:hAnsi="Calibri Light" w:cs="Calibri Light"/>
          <w:sz w:val="20"/>
          <w:szCs w:val="20"/>
        </w:rPr>
        <w:t>45261900-3 Naprawa i konserwacja dachów</w:t>
      </w:r>
    </w:p>
    <w:p w14:paraId="25934350" w14:textId="1FF9F9C4" w:rsidR="00277943" w:rsidRDefault="009A04D1" w:rsidP="001B7685">
      <w:pPr>
        <w:pStyle w:val="Akapitzlist"/>
        <w:spacing w:line="240" w:lineRule="auto"/>
        <w:rPr>
          <w:rFonts w:ascii="Calibri Light" w:hAnsi="Calibri Light" w:cs="Calibri Light"/>
          <w:sz w:val="20"/>
          <w:szCs w:val="20"/>
        </w:rPr>
      </w:pPr>
      <w:r w:rsidRPr="009A04D1">
        <w:rPr>
          <w:rFonts w:ascii="Calibri Light" w:hAnsi="Calibri Light" w:cs="Calibri Light"/>
          <w:sz w:val="20"/>
          <w:szCs w:val="20"/>
        </w:rPr>
        <w:t>45261221-9 Malowanie dachów</w:t>
      </w:r>
    </w:p>
    <w:p w14:paraId="263562F6" w14:textId="77777777" w:rsidR="009A04D1" w:rsidRPr="00FF61F2" w:rsidRDefault="009A04D1" w:rsidP="001B7685">
      <w:pPr>
        <w:pStyle w:val="Akapitzlist"/>
        <w:spacing w:line="240" w:lineRule="auto"/>
        <w:rPr>
          <w:rFonts w:ascii="Calibri Light" w:hAnsi="Calibri Light" w:cs="Calibri Light"/>
          <w:sz w:val="16"/>
          <w:szCs w:val="24"/>
        </w:rPr>
      </w:pPr>
    </w:p>
    <w:p w14:paraId="1D8A2882" w14:textId="2DA9F55F" w:rsidR="004467BC" w:rsidRPr="00FF61F2" w:rsidRDefault="007800D2" w:rsidP="001B7685">
      <w:pPr>
        <w:pStyle w:val="Akapitzlist"/>
        <w:numPr>
          <w:ilvl w:val="0"/>
          <w:numId w:val="1"/>
        </w:numPr>
        <w:suppressAutoHyphens/>
        <w:spacing w:after="0" w:line="240" w:lineRule="auto"/>
        <w:jc w:val="both"/>
        <w:rPr>
          <w:rFonts w:ascii="Calibri Light" w:hAnsi="Calibri Light" w:cs="Calibri Light"/>
          <w:b/>
          <w:sz w:val="20"/>
          <w:szCs w:val="20"/>
        </w:rPr>
      </w:pPr>
      <w:r w:rsidRPr="00FF61F2">
        <w:rPr>
          <w:rFonts w:ascii="Calibri Light" w:hAnsi="Calibri Light" w:cs="Calibri Light"/>
          <w:b/>
          <w:sz w:val="20"/>
        </w:rPr>
        <w:t xml:space="preserve">Wymagany termin realizacji umowy: </w:t>
      </w:r>
      <w:r w:rsidR="009A04D1">
        <w:rPr>
          <w:rFonts w:ascii="Calibri Light" w:hAnsi="Calibri Light" w:cs="Calibri Light"/>
          <w:sz w:val="20"/>
          <w:szCs w:val="20"/>
        </w:rPr>
        <w:t>30 dni od daty podpisania umowy</w:t>
      </w:r>
    </w:p>
    <w:p w14:paraId="5840D1E6" w14:textId="77777777" w:rsidR="001B7685" w:rsidRPr="00FF61F2" w:rsidRDefault="001B7685" w:rsidP="001B7685">
      <w:pPr>
        <w:pStyle w:val="Akapitzlist"/>
        <w:suppressAutoHyphens/>
        <w:spacing w:after="0" w:line="240" w:lineRule="auto"/>
        <w:jc w:val="both"/>
        <w:rPr>
          <w:rFonts w:ascii="Calibri Light" w:hAnsi="Calibri Light" w:cs="Calibri Light"/>
          <w:b/>
          <w:sz w:val="20"/>
          <w:szCs w:val="20"/>
        </w:rPr>
      </w:pPr>
    </w:p>
    <w:p w14:paraId="49C15A1E" w14:textId="77777777" w:rsidR="001B7685" w:rsidRPr="00FF61F2" w:rsidRDefault="001B7685" w:rsidP="001B7685">
      <w:pPr>
        <w:numPr>
          <w:ilvl w:val="0"/>
          <w:numId w:val="1"/>
        </w:numPr>
        <w:suppressAutoHyphens/>
        <w:spacing w:after="0" w:line="240" w:lineRule="auto"/>
        <w:jc w:val="both"/>
        <w:rPr>
          <w:rFonts w:ascii="Calibri Light" w:hAnsi="Calibri Light" w:cs="Calibri Light"/>
        </w:rPr>
      </w:pPr>
      <w:r w:rsidRPr="00FF61F2">
        <w:rPr>
          <w:rFonts w:ascii="Calibri Light" w:hAnsi="Calibri Light" w:cs="Calibri Light"/>
          <w:b/>
          <w:sz w:val="20"/>
          <w:szCs w:val="20"/>
        </w:rPr>
        <w:t>Warunkiem złożenia oferty cenowej jest w</w:t>
      </w:r>
      <w:r w:rsidRPr="00FF61F2">
        <w:rPr>
          <w:rFonts w:ascii="Calibri Light" w:hAnsi="Calibri Light" w:cs="Calibri Light"/>
          <w:b/>
          <w:bCs/>
          <w:sz w:val="20"/>
          <w:szCs w:val="20"/>
        </w:rPr>
        <w:t>ykazanie się:</w:t>
      </w:r>
    </w:p>
    <w:p w14:paraId="2D3D4699" w14:textId="54D0B18F" w:rsidR="00623559" w:rsidRPr="00FF61F2" w:rsidRDefault="00623559" w:rsidP="00623559">
      <w:pPr>
        <w:pStyle w:val="Akapitzlist3"/>
        <w:numPr>
          <w:ilvl w:val="1"/>
          <w:numId w:val="1"/>
        </w:numPr>
        <w:spacing w:line="240" w:lineRule="auto"/>
        <w:jc w:val="both"/>
        <w:rPr>
          <w:rFonts w:ascii="Calibri Light" w:hAnsi="Calibri Light" w:cs="Calibri Light"/>
        </w:rPr>
      </w:pPr>
      <w:r w:rsidRPr="00FF61F2">
        <w:rPr>
          <w:rFonts w:ascii="Calibri Light" w:eastAsia="Arial" w:hAnsi="Calibri Light" w:cs="Calibri Light"/>
          <w:b/>
          <w:bCs/>
          <w:sz w:val="20"/>
          <w:szCs w:val="20"/>
        </w:rPr>
        <w:t xml:space="preserve">dysponowaniem doświadczeniem w realizacji </w:t>
      </w:r>
      <w:r w:rsidR="009A04D1">
        <w:rPr>
          <w:rFonts w:ascii="Calibri Light" w:eastAsia="Arial" w:hAnsi="Calibri Light" w:cs="Calibri Light"/>
          <w:b/>
          <w:bCs/>
          <w:sz w:val="20"/>
          <w:szCs w:val="20"/>
        </w:rPr>
        <w:t>konserwacji pokryć dachowych (malowanie)</w:t>
      </w:r>
    </w:p>
    <w:p w14:paraId="22CA28AF" w14:textId="1A74E879" w:rsidR="001B7685" w:rsidRPr="00FF61F2" w:rsidRDefault="00623559" w:rsidP="00623559">
      <w:pPr>
        <w:pStyle w:val="Akapitzlist3"/>
        <w:spacing w:line="240" w:lineRule="auto"/>
        <w:ind w:left="1440"/>
        <w:jc w:val="both"/>
        <w:rPr>
          <w:rFonts w:ascii="Calibri Light" w:hAnsi="Calibri Light" w:cs="Calibri Light"/>
        </w:rPr>
      </w:pPr>
      <w:r w:rsidRPr="00FF61F2">
        <w:rPr>
          <w:rFonts w:ascii="Calibri Light" w:hAnsi="Calibri Light" w:cs="Calibri Light"/>
          <w:i/>
          <w:iCs/>
          <w:sz w:val="20"/>
          <w:szCs w:val="20"/>
        </w:rPr>
        <w:t xml:space="preserve">Warunek uznaje się za spełniony jeżeli Wykonawca wykaże, że w okresie ostatnich 3 lat, a jeżeli okres działalności jest krótszy – w tym okresie, zrealizował należycie co najmniej jedną robotę budowlaną obejmująca swoim zakresem </w:t>
      </w:r>
      <w:r w:rsidR="003F3191">
        <w:rPr>
          <w:rFonts w:ascii="Calibri Light" w:hAnsi="Calibri Light" w:cs="Calibri Light"/>
          <w:i/>
          <w:iCs/>
          <w:sz w:val="20"/>
          <w:szCs w:val="20"/>
        </w:rPr>
        <w:t xml:space="preserve">malowanie dachów </w:t>
      </w:r>
      <w:r w:rsidR="00FF61F2">
        <w:rPr>
          <w:rFonts w:ascii="Calibri Light" w:hAnsi="Calibri Light" w:cs="Calibri Light"/>
          <w:i/>
          <w:iCs/>
          <w:sz w:val="20"/>
          <w:szCs w:val="20"/>
        </w:rPr>
        <w:t>o pow. min. 400 m</w:t>
      </w:r>
      <w:r w:rsidR="00FF61F2" w:rsidRPr="00FF61F2">
        <w:rPr>
          <w:rFonts w:ascii="Calibri Light" w:hAnsi="Calibri Light" w:cs="Calibri Light"/>
          <w:i/>
          <w:iCs/>
          <w:sz w:val="20"/>
          <w:szCs w:val="20"/>
          <w:vertAlign w:val="superscript"/>
        </w:rPr>
        <w:t>2</w:t>
      </w:r>
      <w:r w:rsidRPr="00FF61F2">
        <w:rPr>
          <w:rFonts w:ascii="Calibri Light" w:hAnsi="Calibri Light" w:cs="Calibri Light"/>
          <w:i/>
          <w:iCs/>
          <w:sz w:val="20"/>
          <w:szCs w:val="20"/>
        </w:rPr>
        <w:t xml:space="preserve">. Informację na temat posiadanego doświadczenia należy wskazać w formularzu ofertowym. </w:t>
      </w:r>
      <w:r w:rsidR="001B7685" w:rsidRPr="00FF61F2">
        <w:rPr>
          <w:rFonts w:ascii="Calibri Light" w:hAnsi="Calibri Light" w:cs="Calibri Light"/>
          <w:i/>
          <w:iCs/>
          <w:sz w:val="20"/>
          <w:szCs w:val="20"/>
        </w:rPr>
        <w:t xml:space="preserve"> </w:t>
      </w:r>
    </w:p>
    <w:p w14:paraId="408797E4" w14:textId="77777777" w:rsidR="007800D2" w:rsidRPr="00FF61F2" w:rsidRDefault="007800D2" w:rsidP="001B7685">
      <w:pPr>
        <w:pStyle w:val="Akapitzlist"/>
        <w:numPr>
          <w:ilvl w:val="0"/>
          <w:numId w:val="1"/>
        </w:numPr>
        <w:suppressAutoHyphens/>
        <w:spacing w:after="0" w:line="240" w:lineRule="auto"/>
        <w:jc w:val="both"/>
        <w:rPr>
          <w:rFonts w:ascii="Calibri Light" w:hAnsi="Calibri Light" w:cs="Calibri Light"/>
          <w:b/>
          <w:sz w:val="20"/>
          <w:szCs w:val="20"/>
        </w:rPr>
      </w:pPr>
      <w:r w:rsidRPr="00FF61F2">
        <w:rPr>
          <w:rFonts w:ascii="Calibri Light" w:hAnsi="Calibri Light" w:cs="Calibri Light"/>
          <w:b/>
          <w:sz w:val="20"/>
        </w:rPr>
        <w:t>Przy wyborze oferty do realizacji zamawiający będzie się kierował kryterium</w:t>
      </w:r>
    </w:p>
    <w:p w14:paraId="2CDAE942" w14:textId="77777777" w:rsidR="004467BC" w:rsidRPr="00FF61F2" w:rsidRDefault="007800D2" w:rsidP="001B7685">
      <w:pPr>
        <w:numPr>
          <w:ilvl w:val="1"/>
          <w:numId w:val="1"/>
        </w:numPr>
        <w:suppressAutoHyphens/>
        <w:spacing w:after="0" w:line="240" w:lineRule="auto"/>
        <w:jc w:val="both"/>
        <w:rPr>
          <w:rFonts w:ascii="Calibri Light" w:hAnsi="Calibri Light" w:cs="Calibri Light"/>
          <w:b/>
          <w:sz w:val="20"/>
          <w:szCs w:val="20"/>
        </w:rPr>
      </w:pPr>
      <w:r w:rsidRPr="00FF61F2">
        <w:rPr>
          <w:rFonts w:ascii="Calibri Light" w:hAnsi="Calibri Light" w:cs="Calibri Light"/>
          <w:b/>
          <w:sz w:val="20"/>
        </w:rPr>
        <w:t>Cena-100%.</w:t>
      </w:r>
    </w:p>
    <w:p w14:paraId="6533643D" w14:textId="77777777" w:rsidR="007800D2" w:rsidRPr="00FF61F2" w:rsidRDefault="007800D2" w:rsidP="001B7685">
      <w:pPr>
        <w:suppressAutoHyphens/>
        <w:spacing w:after="0" w:line="240" w:lineRule="auto"/>
        <w:ind w:left="1440"/>
        <w:rPr>
          <w:rFonts w:ascii="Calibri Light" w:hAnsi="Calibri Light" w:cs="Calibri Light"/>
          <w:sz w:val="20"/>
          <w:szCs w:val="20"/>
        </w:rPr>
      </w:pPr>
    </w:p>
    <w:p w14:paraId="7F995B23" w14:textId="77777777" w:rsidR="007800D2" w:rsidRPr="00FF61F2" w:rsidRDefault="007800D2" w:rsidP="001B7685">
      <w:pPr>
        <w:numPr>
          <w:ilvl w:val="0"/>
          <w:numId w:val="1"/>
        </w:numPr>
        <w:suppressAutoHyphens/>
        <w:spacing w:after="0" w:line="240" w:lineRule="auto"/>
        <w:jc w:val="both"/>
        <w:rPr>
          <w:rFonts w:ascii="Calibri Light" w:hAnsi="Calibri Light" w:cs="Calibri Light"/>
          <w:b/>
          <w:sz w:val="20"/>
          <w:szCs w:val="20"/>
        </w:rPr>
      </w:pPr>
      <w:r w:rsidRPr="00FF61F2">
        <w:rPr>
          <w:rFonts w:ascii="Calibri Light" w:hAnsi="Calibri Light" w:cs="Calibri Light"/>
          <w:b/>
          <w:sz w:val="20"/>
          <w:szCs w:val="20"/>
        </w:rPr>
        <w:t>Do oferty należy załączyć następujące dokumenty:</w:t>
      </w:r>
    </w:p>
    <w:p w14:paraId="394A4BE5" w14:textId="77777777" w:rsidR="007800D2" w:rsidRPr="00FF61F2" w:rsidRDefault="007800D2" w:rsidP="001B7685">
      <w:pPr>
        <w:numPr>
          <w:ilvl w:val="1"/>
          <w:numId w:val="1"/>
        </w:numPr>
        <w:suppressAutoHyphens/>
        <w:spacing w:after="0" w:line="240" w:lineRule="auto"/>
        <w:jc w:val="both"/>
        <w:rPr>
          <w:rFonts w:ascii="Calibri Light" w:hAnsi="Calibri Light" w:cs="Calibri Light"/>
          <w:b/>
          <w:sz w:val="20"/>
          <w:szCs w:val="20"/>
        </w:rPr>
      </w:pPr>
      <w:r w:rsidRPr="00FF61F2">
        <w:rPr>
          <w:rFonts w:ascii="Calibri Light" w:hAnsi="Calibri Light" w:cs="Calibri Light"/>
          <w:sz w:val="20"/>
          <w:szCs w:val="20"/>
        </w:rPr>
        <w:t>Formularz oferty wg załączonego wzoru, stanowiącego załącznik nr 1 do zaproszenia;</w:t>
      </w:r>
    </w:p>
    <w:p w14:paraId="724E6588" w14:textId="77777777" w:rsidR="003B50D0" w:rsidRPr="00FF61F2" w:rsidRDefault="003B50D0" w:rsidP="001B7685">
      <w:pPr>
        <w:numPr>
          <w:ilvl w:val="1"/>
          <w:numId w:val="1"/>
        </w:numPr>
        <w:suppressAutoHyphens/>
        <w:spacing w:after="0" w:line="240" w:lineRule="auto"/>
        <w:jc w:val="both"/>
        <w:rPr>
          <w:rFonts w:ascii="Calibri Light" w:hAnsi="Calibri Light" w:cs="Calibri Light"/>
          <w:b/>
          <w:sz w:val="20"/>
          <w:szCs w:val="20"/>
        </w:rPr>
      </w:pPr>
      <w:r w:rsidRPr="00FF61F2">
        <w:rPr>
          <w:rFonts w:ascii="Calibri Light" w:hAnsi="Calibri Light" w:cs="Calibri Light"/>
          <w:sz w:val="20"/>
          <w:szCs w:val="20"/>
        </w:rPr>
        <w:t>Kosztorys ofertowy</w:t>
      </w:r>
    </w:p>
    <w:p w14:paraId="449A0E56" w14:textId="77777777" w:rsidR="002E58E1" w:rsidRPr="00FF61F2" w:rsidRDefault="002E58E1" w:rsidP="001B7685">
      <w:pPr>
        <w:suppressAutoHyphens/>
        <w:spacing w:after="0" w:line="240" w:lineRule="auto"/>
        <w:jc w:val="both"/>
        <w:rPr>
          <w:rFonts w:ascii="Calibri Light" w:hAnsi="Calibri Light" w:cs="Calibri Light"/>
          <w:sz w:val="20"/>
          <w:szCs w:val="20"/>
          <w:u w:val="single"/>
        </w:rPr>
      </w:pPr>
    </w:p>
    <w:p w14:paraId="6524E3DD" w14:textId="77777777" w:rsidR="00D45318" w:rsidRPr="00FF61F2" w:rsidRDefault="007800D2" w:rsidP="001B7685">
      <w:pPr>
        <w:numPr>
          <w:ilvl w:val="0"/>
          <w:numId w:val="1"/>
        </w:numPr>
        <w:suppressAutoHyphens/>
        <w:spacing w:after="0" w:line="240" w:lineRule="auto"/>
        <w:jc w:val="both"/>
        <w:rPr>
          <w:rFonts w:ascii="Calibri Light" w:hAnsi="Calibri Light" w:cs="Calibri Light"/>
          <w:b/>
          <w:sz w:val="20"/>
          <w:szCs w:val="20"/>
        </w:rPr>
      </w:pPr>
      <w:r w:rsidRPr="00FF61F2">
        <w:rPr>
          <w:rFonts w:ascii="Calibri Light" w:hAnsi="Calibri Light" w:cs="Calibri Light"/>
          <w:b/>
          <w:sz w:val="20"/>
          <w:szCs w:val="20"/>
        </w:rPr>
        <w:t>Opis sposobu obliczenia ceny w składanej ofercie:</w:t>
      </w:r>
    </w:p>
    <w:p w14:paraId="53468155" w14:textId="77777777" w:rsidR="003B50D0" w:rsidRPr="003F3191" w:rsidRDefault="003B50D0" w:rsidP="001B7685">
      <w:pPr>
        <w:numPr>
          <w:ilvl w:val="1"/>
          <w:numId w:val="1"/>
        </w:numPr>
        <w:suppressAutoHyphens/>
        <w:spacing w:after="0" w:line="240" w:lineRule="auto"/>
        <w:jc w:val="both"/>
        <w:rPr>
          <w:rFonts w:ascii="Calibri Light" w:hAnsi="Calibri Light" w:cs="Calibri Light"/>
        </w:rPr>
      </w:pPr>
      <w:r w:rsidRPr="003F3191">
        <w:rPr>
          <w:rFonts w:ascii="Calibri Light" w:hAnsi="Calibri Light" w:cs="Calibri Light"/>
          <w:sz w:val="20"/>
          <w:szCs w:val="20"/>
        </w:rPr>
        <w:t xml:space="preserve">Cena za wykonanie przedmiotu zamówienia musi obejmować wykonanie całości przedmiotu umowy </w:t>
      </w:r>
      <w:r w:rsidR="00FF61F2" w:rsidRPr="003F3191">
        <w:rPr>
          <w:rFonts w:ascii="Calibri Light" w:hAnsi="Calibri Light" w:cs="Calibri Light"/>
          <w:sz w:val="20"/>
          <w:szCs w:val="20"/>
        </w:rPr>
        <w:t>określonego w przedmiarze robót</w:t>
      </w:r>
      <w:r w:rsidRPr="003F3191">
        <w:rPr>
          <w:rFonts w:ascii="Calibri Light" w:hAnsi="Calibri Light" w:cs="Calibri Light"/>
          <w:sz w:val="20"/>
          <w:szCs w:val="20"/>
        </w:rPr>
        <w:t xml:space="preserve">, </w:t>
      </w:r>
      <w:r w:rsidR="00FF61F2" w:rsidRPr="003F3191">
        <w:rPr>
          <w:rFonts w:ascii="Calibri Light" w:hAnsi="Calibri Light" w:cs="Calibri Light"/>
          <w:sz w:val="20"/>
          <w:szCs w:val="20"/>
        </w:rPr>
        <w:t xml:space="preserve">zgodnie z warunkami niniejszego zamówienia, </w:t>
      </w:r>
      <w:r w:rsidRPr="003F3191">
        <w:rPr>
          <w:rFonts w:ascii="Calibri Light" w:hAnsi="Calibri Light" w:cs="Calibri Light"/>
          <w:sz w:val="20"/>
          <w:szCs w:val="20"/>
        </w:rPr>
        <w:t>zasadami wiedzy technicznej i sztuki budowlanej, obowiązującymi przepisami i polskimi normami, oddanie przedmiotu niniejszej umowy Zamawiającemu w terminie w niej uzgodnionym, oraz do usunięcia ewentualnych wad występujących w tym przedmiocie w okresie umownej odpowiedzialności za wady, oraz w okresie rękojmi za wady fizyczne.</w:t>
      </w:r>
    </w:p>
    <w:p w14:paraId="52DC70DF" w14:textId="77777777" w:rsidR="005875D1" w:rsidRPr="003F3191" w:rsidRDefault="005875D1" w:rsidP="001B7685">
      <w:pPr>
        <w:numPr>
          <w:ilvl w:val="1"/>
          <w:numId w:val="1"/>
        </w:numPr>
        <w:suppressAutoHyphens/>
        <w:spacing w:after="0" w:line="240" w:lineRule="auto"/>
        <w:jc w:val="both"/>
        <w:rPr>
          <w:rFonts w:ascii="Calibri Light" w:hAnsi="Calibri Light" w:cs="Calibri Light"/>
          <w:sz w:val="20"/>
          <w:szCs w:val="20"/>
        </w:rPr>
      </w:pPr>
      <w:r w:rsidRPr="003F3191">
        <w:rPr>
          <w:rFonts w:ascii="Calibri Light" w:hAnsi="Calibri Light" w:cs="Calibri Light"/>
          <w:sz w:val="20"/>
          <w:szCs w:val="20"/>
        </w:rPr>
        <w:t>Cena musi zawierać obowiązujący podatek od towarów i usług.</w:t>
      </w:r>
    </w:p>
    <w:p w14:paraId="6DE2F06D" w14:textId="12073364" w:rsidR="005875D1" w:rsidRPr="003F3191" w:rsidRDefault="00D45318" w:rsidP="001B7685">
      <w:pPr>
        <w:numPr>
          <w:ilvl w:val="1"/>
          <w:numId w:val="1"/>
        </w:numPr>
        <w:suppressAutoHyphens/>
        <w:spacing w:after="0" w:line="240" w:lineRule="auto"/>
        <w:jc w:val="both"/>
        <w:rPr>
          <w:rFonts w:ascii="Calibri Light" w:hAnsi="Calibri Light" w:cs="Calibri Light"/>
          <w:sz w:val="20"/>
          <w:szCs w:val="20"/>
        </w:rPr>
      </w:pPr>
      <w:r w:rsidRPr="003F3191">
        <w:rPr>
          <w:rFonts w:ascii="Calibri Light" w:hAnsi="Calibri Light" w:cs="Calibri Light"/>
          <w:sz w:val="20"/>
          <w:szCs w:val="20"/>
        </w:rPr>
        <w:t>W cenie ofertowej należy uwzględnić wszystkie ewentualne upusty.</w:t>
      </w:r>
    </w:p>
    <w:p w14:paraId="38CD9AC9" w14:textId="1FE7B809" w:rsidR="003F3191" w:rsidRPr="003F3191" w:rsidRDefault="003F3191" w:rsidP="003F3191">
      <w:pPr>
        <w:pStyle w:val="Akapitzlist"/>
        <w:numPr>
          <w:ilvl w:val="1"/>
          <w:numId w:val="1"/>
        </w:numPr>
        <w:rPr>
          <w:rFonts w:ascii="Calibri Light" w:hAnsi="Calibri Light" w:cs="Calibri Light"/>
          <w:sz w:val="20"/>
          <w:szCs w:val="20"/>
        </w:rPr>
      </w:pPr>
      <w:r w:rsidRPr="003F3191">
        <w:rPr>
          <w:rFonts w:ascii="Calibri Light" w:hAnsi="Calibri Light" w:cs="Calibri Light"/>
          <w:sz w:val="20"/>
          <w:szCs w:val="20"/>
        </w:rPr>
        <w:t>Wynagrodzenie za wykonanie przedmiotu Umowy będzie miało charakter kosztorysowy.</w:t>
      </w:r>
    </w:p>
    <w:p w14:paraId="362E8880" w14:textId="058D7D02" w:rsidR="00BD4887" w:rsidRPr="003F3191" w:rsidRDefault="003F3191" w:rsidP="003F3191">
      <w:pPr>
        <w:pStyle w:val="Akapitzlist"/>
        <w:numPr>
          <w:ilvl w:val="1"/>
          <w:numId w:val="1"/>
        </w:numPr>
        <w:rPr>
          <w:rFonts w:ascii="Calibri Light" w:hAnsi="Calibri Light" w:cs="Calibri Light"/>
          <w:bCs/>
          <w:sz w:val="20"/>
          <w:szCs w:val="20"/>
        </w:rPr>
      </w:pPr>
      <w:r w:rsidRPr="003F3191">
        <w:rPr>
          <w:rFonts w:ascii="Calibri Light" w:hAnsi="Calibri Light" w:cs="Calibri Light"/>
          <w:bCs/>
          <w:sz w:val="20"/>
          <w:szCs w:val="20"/>
        </w:rPr>
        <w:lastRenderedPageBreak/>
        <w:t xml:space="preserve"> Za wartość wykonanych </w:t>
      </w:r>
      <w:r>
        <w:rPr>
          <w:rFonts w:ascii="Calibri Light" w:hAnsi="Calibri Light" w:cs="Calibri Light"/>
          <w:bCs/>
          <w:sz w:val="20"/>
          <w:szCs w:val="20"/>
        </w:rPr>
        <w:t xml:space="preserve">robót Zmawiający uzna </w:t>
      </w:r>
      <w:r w:rsidRPr="003F3191">
        <w:rPr>
          <w:rFonts w:ascii="Calibri Light" w:hAnsi="Calibri Light" w:cs="Calibri Light"/>
          <w:bCs/>
          <w:sz w:val="20"/>
          <w:szCs w:val="20"/>
        </w:rPr>
        <w:t xml:space="preserve">iloczyn ilości i odebranych robót budowlanych, ustalonych na podstawie sprawdzonych i zatwierdzonych </w:t>
      </w:r>
      <w:r>
        <w:rPr>
          <w:rFonts w:ascii="Calibri Light" w:hAnsi="Calibri Light" w:cs="Calibri Light"/>
          <w:bCs/>
          <w:sz w:val="20"/>
          <w:szCs w:val="20"/>
        </w:rPr>
        <w:t>przez pracownika Zamawiającego</w:t>
      </w:r>
      <w:r w:rsidRPr="003F3191">
        <w:rPr>
          <w:rFonts w:ascii="Calibri Light" w:hAnsi="Calibri Light" w:cs="Calibri Light"/>
          <w:bCs/>
          <w:sz w:val="20"/>
          <w:szCs w:val="20"/>
        </w:rPr>
        <w:t xml:space="preserve"> obmiarów i odpowiadających im określonych Umową i Ofertą cen jednostkowych.</w:t>
      </w:r>
    </w:p>
    <w:p w14:paraId="08CE70CB" w14:textId="2FFA4F4D" w:rsidR="003F3191" w:rsidRPr="003F3191" w:rsidRDefault="003F3191" w:rsidP="003F3191">
      <w:pPr>
        <w:numPr>
          <w:ilvl w:val="0"/>
          <w:numId w:val="1"/>
        </w:numPr>
        <w:suppressAutoHyphens/>
        <w:spacing w:after="0" w:line="240" w:lineRule="auto"/>
        <w:jc w:val="both"/>
        <w:rPr>
          <w:rFonts w:ascii="Calibri Light" w:hAnsi="Calibri Light" w:cs="Calibri Light"/>
          <w:b/>
          <w:sz w:val="20"/>
          <w:szCs w:val="20"/>
        </w:rPr>
      </w:pPr>
      <w:r w:rsidRPr="003F3191">
        <w:rPr>
          <w:rFonts w:ascii="Calibri Light" w:hAnsi="Calibri Light" w:cs="Calibri Light"/>
          <w:b/>
          <w:sz w:val="20"/>
          <w:szCs w:val="20"/>
        </w:rPr>
        <w:t xml:space="preserve">Miejsce i termin złożenia oferty cenowej: </w:t>
      </w:r>
    </w:p>
    <w:p w14:paraId="72C9C2A2" w14:textId="1BBFB9B6" w:rsidR="003F3191" w:rsidRPr="00AA369D" w:rsidRDefault="003F3191" w:rsidP="003F3191">
      <w:pPr>
        <w:numPr>
          <w:ilvl w:val="1"/>
          <w:numId w:val="1"/>
        </w:numPr>
        <w:suppressAutoHyphens/>
        <w:spacing w:after="0" w:line="240" w:lineRule="auto"/>
        <w:jc w:val="both"/>
        <w:rPr>
          <w:rFonts w:ascii="Calibri Light" w:eastAsia="Arial" w:hAnsi="Calibri Light" w:cs="Calibri Light"/>
          <w:sz w:val="20"/>
          <w:szCs w:val="20"/>
        </w:rPr>
      </w:pPr>
      <w:r w:rsidRPr="00AA369D">
        <w:rPr>
          <w:rFonts w:ascii="Calibri Light" w:eastAsia="Arial" w:hAnsi="Calibri Light" w:cs="Calibri Light"/>
          <w:sz w:val="20"/>
          <w:szCs w:val="20"/>
        </w:rPr>
        <w:t xml:space="preserve">Ofertę należy złożyć za pośrednictwem poczty elektronicznej na adres: </w:t>
      </w:r>
      <w:hyperlink r:id="rId9" w:history="1">
        <w:r w:rsidRPr="0098387C">
          <w:rPr>
            <w:rFonts w:eastAsia="Arial"/>
            <w:szCs w:val="20"/>
          </w:rPr>
          <w:t>przetargi@gminagrodek.pl</w:t>
        </w:r>
      </w:hyperlink>
      <w:r>
        <w:rPr>
          <w:rFonts w:ascii="Calibri Light" w:eastAsia="Arial" w:hAnsi="Calibri Light" w:cs="Calibri Light"/>
          <w:sz w:val="20"/>
          <w:szCs w:val="20"/>
        </w:rPr>
        <w:t xml:space="preserve"> </w:t>
      </w:r>
      <w:r w:rsidRPr="00AA369D">
        <w:rPr>
          <w:rFonts w:ascii="Calibri Light" w:eastAsia="Arial" w:hAnsi="Calibri Light" w:cs="Calibri Light"/>
          <w:sz w:val="20"/>
          <w:szCs w:val="20"/>
        </w:rPr>
        <w:t xml:space="preserve">  (skan oferty wraz z załącznikami lub  dokumenty opatrzone kwalifikowanym  podpisem  elektronicznym), w terminie do dnia </w:t>
      </w:r>
      <w:r w:rsidR="00A75283">
        <w:rPr>
          <w:rFonts w:ascii="Calibri Light" w:eastAsia="Arial" w:hAnsi="Calibri Light" w:cs="Calibri Light"/>
          <w:b/>
          <w:bCs/>
          <w:sz w:val="20"/>
          <w:szCs w:val="20"/>
        </w:rPr>
        <w:t>20</w:t>
      </w:r>
      <w:r w:rsidRPr="00AA369D">
        <w:rPr>
          <w:rFonts w:ascii="Calibri Light" w:eastAsia="Arial" w:hAnsi="Calibri Light" w:cs="Calibri Light"/>
          <w:b/>
          <w:bCs/>
          <w:sz w:val="20"/>
          <w:szCs w:val="20"/>
        </w:rPr>
        <w:t xml:space="preserve"> maja 2020r. do godziny </w:t>
      </w:r>
      <w:r w:rsidR="00A75283">
        <w:rPr>
          <w:rFonts w:ascii="Calibri Light" w:eastAsia="Arial" w:hAnsi="Calibri Light" w:cs="Calibri Light"/>
          <w:b/>
          <w:bCs/>
          <w:sz w:val="20"/>
          <w:szCs w:val="20"/>
        </w:rPr>
        <w:t>09</w:t>
      </w:r>
      <w:r w:rsidRPr="00AA369D">
        <w:rPr>
          <w:rFonts w:ascii="Calibri Light" w:eastAsia="Arial" w:hAnsi="Calibri Light" w:cs="Calibri Light"/>
          <w:b/>
          <w:bCs/>
          <w:sz w:val="20"/>
          <w:szCs w:val="20"/>
        </w:rPr>
        <w:t>.00</w:t>
      </w:r>
      <w:r w:rsidRPr="00AA369D">
        <w:rPr>
          <w:rFonts w:ascii="Calibri Light" w:eastAsia="Arial" w:hAnsi="Calibri Light" w:cs="Calibri Light"/>
          <w:sz w:val="20"/>
          <w:szCs w:val="20"/>
        </w:rPr>
        <w:t xml:space="preserve">. </w:t>
      </w:r>
    </w:p>
    <w:p w14:paraId="413CA51B" w14:textId="77777777" w:rsidR="003F3191" w:rsidRPr="00AA369D" w:rsidRDefault="003F3191" w:rsidP="003F3191">
      <w:pPr>
        <w:numPr>
          <w:ilvl w:val="1"/>
          <w:numId w:val="1"/>
        </w:numPr>
        <w:suppressAutoHyphens/>
        <w:spacing w:after="0" w:line="240" w:lineRule="auto"/>
        <w:jc w:val="both"/>
        <w:rPr>
          <w:rFonts w:ascii="Calibri Light" w:eastAsia="Arial" w:hAnsi="Calibri Light" w:cs="Calibri Light"/>
          <w:sz w:val="20"/>
          <w:szCs w:val="20"/>
        </w:rPr>
      </w:pPr>
      <w:r w:rsidRPr="00AA369D">
        <w:rPr>
          <w:rFonts w:ascii="Calibri Light" w:eastAsia="Arial" w:hAnsi="Calibri Light" w:cs="Calibri Light"/>
          <w:sz w:val="20"/>
          <w:szCs w:val="20"/>
        </w:rPr>
        <w:t>Niezwłocznie po otwarciu ofert Zamawiający opublikuje na swojej stronie informację z otwarcia ofert podając nazwy (firmy) oraz adresy wykonawców</w:t>
      </w:r>
      <w:r>
        <w:rPr>
          <w:rFonts w:ascii="Calibri Light" w:eastAsia="Arial" w:hAnsi="Calibri Light" w:cs="Calibri Light"/>
          <w:sz w:val="20"/>
          <w:szCs w:val="20"/>
        </w:rPr>
        <w:t xml:space="preserve"> oraz zaoferowane ceny za realizację usługi</w:t>
      </w:r>
      <w:r w:rsidRPr="00AA369D">
        <w:rPr>
          <w:rFonts w:ascii="Calibri Light" w:eastAsia="Arial" w:hAnsi="Calibri Light" w:cs="Calibri Light"/>
          <w:sz w:val="20"/>
          <w:szCs w:val="20"/>
        </w:rPr>
        <w:t xml:space="preserve">. </w:t>
      </w:r>
    </w:p>
    <w:p w14:paraId="4E96D825" w14:textId="77777777" w:rsidR="003F3191" w:rsidRPr="007F5FFB" w:rsidRDefault="003F3191" w:rsidP="003F3191">
      <w:pPr>
        <w:spacing w:after="0" w:line="240" w:lineRule="auto"/>
        <w:ind w:left="1225"/>
        <w:jc w:val="both"/>
        <w:rPr>
          <w:rFonts w:ascii="Calibri Light" w:hAnsi="Calibri Light" w:cs="Calibri Light"/>
        </w:rPr>
      </w:pPr>
    </w:p>
    <w:p w14:paraId="0BEEED65" w14:textId="77777777" w:rsidR="003F3191" w:rsidRPr="003F3191" w:rsidRDefault="003F3191" w:rsidP="003F3191">
      <w:pPr>
        <w:numPr>
          <w:ilvl w:val="0"/>
          <w:numId w:val="1"/>
        </w:numPr>
        <w:suppressAutoHyphens/>
        <w:spacing w:after="0" w:line="240" w:lineRule="auto"/>
        <w:jc w:val="both"/>
        <w:rPr>
          <w:rFonts w:ascii="Calibri Light" w:hAnsi="Calibri Light" w:cs="Calibri Light"/>
          <w:b/>
          <w:sz w:val="20"/>
          <w:szCs w:val="20"/>
        </w:rPr>
      </w:pPr>
      <w:r w:rsidRPr="003F3191">
        <w:rPr>
          <w:rFonts w:ascii="Calibri Light" w:hAnsi="Calibri Light" w:cs="Calibri Light"/>
          <w:b/>
          <w:sz w:val="20"/>
          <w:szCs w:val="20"/>
        </w:rPr>
        <w:t xml:space="preserve">Osobą uprawnioną do kontaktów ze zleceniobiorcami jest: </w:t>
      </w:r>
    </w:p>
    <w:p w14:paraId="3627299A" w14:textId="183C4E30" w:rsidR="003F3191" w:rsidRPr="003F3191" w:rsidRDefault="003F3191" w:rsidP="003F3191">
      <w:pPr>
        <w:numPr>
          <w:ilvl w:val="1"/>
          <w:numId w:val="1"/>
        </w:numPr>
        <w:suppressAutoHyphens/>
        <w:spacing w:after="0" w:line="240" w:lineRule="auto"/>
        <w:jc w:val="both"/>
        <w:rPr>
          <w:rFonts w:ascii="Calibri Light" w:hAnsi="Calibri Light" w:cs="Calibri Light"/>
          <w:sz w:val="20"/>
          <w:szCs w:val="20"/>
        </w:rPr>
      </w:pPr>
      <w:r w:rsidRPr="003F3191">
        <w:rPr>
          <w:rFonts w:ascii="Calibri Light" w:eastAsia="Calibri" w:hAnsi="Calibri Light" w:cs="Calibri Light"/>
          <w:color w:val="000000"/>
          <w:sz w:val="20"/>
          <w:lang w:eastAsia="pl-PL"/>
        </w:rPr>
        <w:t>Mariusz Baziak – ref. Inwestycji i Zamówień Publicznych, pokój 5c,  telefon: /018/ 4401035 w.34,</w:t>
      </w:r>
      <w:r w:rsidRPr="003F3191">
        <w:rPr>
          <w:rFonts w:ascii="Calibri Light" w:hAnsi="Calibri Light" w:cs="Calibri Light"/>
          <w:sz w:val="20"/>
          <w:szCs w:val="20"/>
        </w:rPr>
        <w:tab/>
      </w:r>
    </w:p>
    <w:p w14:paraId="1773CED1" w14:textId="77777777" w:rsidR="003F3191" w:rsidRPr="003F3191" w:rsidRDefault="003F3191" w:rsidP="003F3191">
      <w:pPr>
        <w:numPr>
          <w:ilvl w:val="0"/>
          <w:numId w:val="1"/>
        </w:numPr>
        <w:suppressAutoHyphens/>
        <w:spacing w:after="0" w:line="240" w:lineRule="auto"/>
        <w:jc w:val="both"/>
        <w:rPr>
          <w:rFonts w:ascii="Calibri Light" w:hAnsi="Calibri Light" w:cs="Calibri Light"/>
          <w:b/>
          <w:sz w:val="20"/>
          <w:szCs w:val="20"/>
        </w:rPr>
      </w:pPr>
      <w:r w:rsidRPr="003F3191">
        <w:rPr>
          <w:rFonts w:ascii="Calibri Light" w:hAnsi="Calibri Light" w:cs="Calibri Light"/>
          <w:b/>
          <w:sz w:val="20"/>
          <w:szCs w:val="20"/>
        </w:rPr>
        <w:t xml:space="preserve">Informacje dotyczące zawierania umowy: </w:t>
      </w:r>
    </w:p>
    <w:p w14:paraId="50D1E18C" w14:textId="77777777" w:rsidR="003F3191" w:rsidRPr="007F5FFB" w:rsidRDefault="003F3191" w:rsidP="003F3191">
      <w:pPr>
        <w:numPr>
          <w:ilvl w:val="1"/>
          <w:numId w:val="1"/>
        </w:numPr>
        <w:suppressAutoHyphens/>
        <w:spacing w:after="0" w:line="240" w:lineRule="auto"/>
        <w:ind w:left="1560" w:hanging="480"/>
        <w:jc w:val="both"/>
        <w:rPr>
          <w:rFonts w:ascii="Calibri Light" w:eastAsia="Arial" w:hAnsi="Calibri Light" w:cs="Calibri Light"/>
          <w:sz w:val="20"/>
        </w:rPr>
      </w:pPr>
      <w:r w:rsidRPr="007F5FFB">
        <w:rPr>
          <w:rFonts w:ascii="Calibri Light" w:eastAsia="Arial" w:hAnsi="Calibri Light" w:cs="Calibri Light"/>
          <w:sz w:val="20"/>
        </w:rPr>
        <w:t>W terminie do 7 dni od daty powiadomienia o wyborze oferty cenowej wybrany zleceniobiorca ma podpisać umowę w komórce merytorycznej</w:t>
      </w:r>
      <w:r>
        <w:rPr>
          <w:rFonts w:ascii="Calibri Light" w:eastAsia="Arial" w:hAnsi="Calibri Light" w:cs="Calibri Light"/>
          <w:sz w:val="20"/>
        </w:rPr>
        <w:t xml:space="preserve"> </w:t>
      </w:r>
      <w:r w:rsidRPr="007F5FFB">
        <w:rPr>
          <w:rFonts w:ascii="Calibri Light" w:eastAsia="Arial" w:hAnsi="Calibri Light" w:cs="Calibri Light"/>
          <w:sz w:val="20"/>
        </w:rPr>
        <w:t>(Referat Inwestycji i Zamówień</w:t>
      </w:r>
      <w:r>
        <w:rPr>
          <w:rFonts w:ascii="Calibri Light" w:eastAsia="Arial" w:hAnsi="Calibri Light" w:cs="Calibri Light"/>
          <w:sz w:val="20"/>
        </w:rPr>
        <w:t xml:space="preserve"> </w:t>
      </w:r>
      <w:r w:rsidRPr="007F5FFB">
        <w:rPr>
          <w:rFonts w:ascii="Calibri Light" w:eastAsia="Arial" w:hAnsi="Calibri Light" w:cs="Calibri Light"/>
          <w:sz w:val="20"/>
        </w:rPr>
        <w:t xml:space="preserve">Publicznych).  </w:t>
      </w:r>
    </w:p>
    <w:p w14:paraId="1EC6857D" w14:textId="77777777" w:rsidR="003F3191" w:rsidRDefault="003F3191" w:rsidP="003F3191">
      <w:pPr>
        <w:numPr>
          <w:ilvl w:val="1"/>
          <w:numId w:val="1"/>
        </w:numPr>
        <w:suppressAutoHyphens/>
        <w:spacing w:after="0" w:line="240" w:lineRule="auto"/>
        <w:ind w:left="1560" w:hanging="480"/>
        <w:jc w:val="both"/>
        <w:rPr>
          <w:rFonts w:ascii="Calibri Light" w:eastAsia="Arial" w:hAnsi="Calibri Light" w:cs="Calibri Light"/>
          <w:sz w:val="20"/>
        </w:rPr>
      </w:pPr>
      <w:r w:rsidRPr="007F5FFB">
        <w:rPr>
          <w:rFonts w:ascii="Calibri Light" w:eastAsia="Arial" w:hAnsi="Calibri Light" w:cs="Calibri Light"/>
          <w:sz w:val="20"/>
        </w:rPr>
        <w:t xml:space="preserve">Umowa musi zawierać wszystkie uwarunkowania złożonej oferty cenowej. </w:t>
      </w:r>
    </w:p>
    <w:p w14:paraId="6B7F42C9" w14:textId="77777777" w:rsidR="00623559" w:rsidRPr="00FF61F2" w:rsidRDefault="00623559" w:rsidP="00623559">
      <w:pPr>
        <w:widowControl w:val="0"/>
        <w:suppressAutoHyphens/>
        <w:autoSpaceDE w:val="0"/>
        <w:autoSpaceDN w:val="0"/>
        <w:adjustRightInd w:val="0"/>
        <w:spacing w:after="0" w:line="240" w:lineRule="auto"/>
        <w:ind w:left="1440"/>
        <w:jc w:val="both"/>
        <w:rPr>
          <w:rFonts w:ascii="Calibri Light" w:hAnsi="Calibri Light" w:cs="Calibri Light"/>
          <w:bCs/>
          <w:sz w:val="18"/>
          <w:szCs w:val="20"/>
          <w:u w:val="single"/>
        </w:rPr>
      </w:pPr>
    </w:p>
    <w:p w14:paraId="0C3204FF" w14:textId="77777777" w:rsidR="007800D2" w:rsidRPr="003F3191" w:rsidRDefault="007800D2" w:rsidP="003F3191">
      <w:pPr>
        <w:numPr>
          <w:ilvl w:val="0"/>
          <w:numId w:val="1"/>
        </w:numPr>
        <w:suppressAutoHyphens/>
        <w:spacing w:after="0" w:line="240" w:lineRule="auto"/>
        <w:jc w:val="both"/>
        <w:rPr>
          <w:rFonts w:ascii="Calibri Light" w:hAnsi="Calibri Light" w:cs="Calibri Light"/>
          <w:b/>
          <w:sz w:val="20"/>
          <w:szCs w:val="20"/>
        </w:rPr>
      </w:pPr>
      <w:r w:rsidRPr="003F3191">
        <w:rPr>
          <w:rFonts w:ascii="Calibri Light" w:hAnsi="Calibri Light" w:cs="Calibri Light"/>
          <w:b/>
          <w:sz w:val="20"/>
          <w:szCs w:val="20"/>
        </w:rPr>
        <w:t>Pozostałe informacje:</w:t>
      </w:r>
    </w:p>
    <w:p w14:paraId="75F6545E" w14:textId="77777777" w:rsidR="005875D1" w:rsidRPr="003F3191" w:rsidRDefault="005875D1" w:rsidP="003F3191">
      <w:pPr>
        <w:numPr>
          <w:ilvl w:val="1"/>
          <w:numId w:val="1"/>
        </w:numPr>
        <w:suppressAutoHyphens/>
        <w:spacing w:after="0" w:line="240" w:lineRule="auto"/>
        <w:ind w:left="1560" w:hanging="480"/>
        <w:jc w:val="both"/>
        <w:rPr>
          <w:rFonts w:ascii="Calibri Light" w:eastAsia="Arial" w:hAnsi="Calibri Light" w:cs="Calibri Light"/>
          <w:sz w:val="20"/>
        </w:rPr>
      </w:pPr>
      <w:r w:rsidRPr="003F3191">
        <w:rPr>
          <w:rFonts w:ascii="Calibri Light" w:eastAsia="Arial" w:hAnsi="Calibri Light" w:cs="Calibri Light"/>
          <w:sz w:val="20"/>
        </w:rPr>
        <w:t>Przed podpisaniem umowy Zamawiający zastrzega sobie prawo do:</w:t>
      </w:r>
    </w:p>
    <w:p w14:paraId="1CDFEC34" w14:textId="6517160B" w:rsidR="003F3191" w:rsidRPr="00AA369D" w:rsidRDefault="003F3191" w:rsidP="003F3191">
      <w:pPr>
        <w:numPr>
          <w:ilvl w:val="2"/>
          <w:numId w:val="1"/>
        </w:numPr>
        <w:spacing w:after="0" w:line="240" w:lineRule="auto"/>
        <w:jc w:val="both"/>
        <w:rPr>
          <w:rFonts w:ascii="Calibri Light" w:eastAsia="Arial" w:hAnsi="Calibri Light" w:cs="Calibri Light"/>
          <w:sz w:val="20"/>
        </w:rPr>
      </w:pPr>
      <w:r w:rsidRPr="00AA369D">
        <w:rPr>
          <w:rFonts w:ascii="Calibri Light" w:eastAsia="Arial" w:hAnsi="Calibri Light" w:cs="Calibri Light"/>
          <w:sz w:val="20"/>
        </w:rPr>
        <w:t xml:space="preserve">poprawienia oczywistych omyłek rachunkowych w treści oferty, w szczególności błędów arytmetycznych </w:t>
      </w:r>
      <w:r>
        <w:rPr>
          <w:rFonts w:ascii="Calibri Light" w:eastAsia="Arial" w:hAnsi="Calibri Light" w:cs="Calibri Light"/>
          <w:sz w:val="20"/>
        </w:rPr>
        <w:t xml:space="preserve">w kosztorysie ofertowym </w:t>
      </w:r>
      <w:r w:rsidRPr="00AA369D">
        <w:rPr>
          <w:rFonts w:ascii="Calibri Light" w:eastAsia="Arial" w:hAnsi="Calibri Light" w:cs="Calibri Light"/>
          <w:sz w:val="20"/>
        </w:rPr>
        <w:t>przyjmując zawsze, że prawidłowo podano ceny jednostkowe</w:t>
      </w:r>
      <w:r>
        <w:rPr>
          <w:rFonts w:ascii="Calibri Light" w:eastAsia="Arial" w:hAnsi="Calibri Light" w:cs="Calibri Light"/>
          <w:sz w:val="20"/>
        </w:rPr>
        <w:t xml:space="preserve"> oraz ilości obmiarowe</w:t>
      </w:r>
      <w:r w:rsidRPr="00AA369D">
        <w:rPr>
          <w:rFonts w:ascii="Calibri Light" w:eastAsia="Arial" w:hAnsi="Calibri Light" w:cs="Calibri Light"/>
          <w:sz w:val="20"/>
        </w:rPr>
        <w:t xml:space="preserve">,  </w:t>
      </w:r>
    </w:p>
    <w:p w14:paraId="55753FAF" w14:textId="77777777" w:rsidR="003F3191" w:rsidRPr="00AA369D" w:rsidRDefault="003F3191" w:rsidP="003F3191">
      <w:pPr>
        <w:numPr>
          <w:ilvl w:val="2"/>
          <w:numId w:val="1"/>
        </w:numPr>
        <w:spacing w:after="0" w:line="240" w:lineRule="auto"/>
        <w:jc w:val="both"/>
        <w:rPr>
          <w:rFonts w:ascii="Calibri Light" w:eastAsia="Arial" w:hAnsi="Calibri Light" w:cs="Calibri Light"/>
          <w:sz w:val="20"/>
        </w:rPr>
      </w:pPr>
      <w:r w:rsidRPr="00AA369D">
        <w:rPr>
          <w:rFonts w:ascii="Calibri Light" w:eastAsia="Arial" w:hAnsi="Calibri Light" w:cs="Calibri Light"/>
          <w:sz w:val="20"/>
        </w:rPr>
        <w:t xml:space="preserve">przeprowadzenia negocjacji z Wykonawcą, którego oferta została uznana za najkorzystniejszą w tym w zakresie ograniczenia lub zwiększenia zakresu zamówienia w oparciu o zaproponowane w ofercie ceny jednostkowe </w:t>
      </w:r>
    </w:p>
    <w:p w14:paraId="0E1910A4" w14:textId="77777777" w:rsidR="003F3191" w:rsidRPr="00AA369D" w:rsidRDefault="003F3191" w:rsidP="003F3191">
      <w:pPr>
        <w:numPr>
          <w:ilvl w:val="2"/>
          <w:numId w:val="1"/>
        </w:numPr>
        <w:spacing w:after="0" w:line="240" w:lineRule="auto"/>
        <w:jc w:val="both"/>
        <w:rPr>
          <w:rFonts w:ascii="Calibri Light" w:eastAsia="Arial" w:hAnsi="Calibri Light" w:cs="Calibri Light"/>
          <w:sz w:val="20"/>
        </w:rPr>
      </w:pPr>
      <w:r w:rsidRPr="00AA369D">
        <w:rPr>
          <w:rFonts w:ascii="Calibri Light" w:eastAsia="Arial" w:hAnsi="Calibri Light" w:cs="Calibri Light"/>
          <w:sz w:val="20"/>
        </w:rPr>
        <w:t xml:space="preserve">wezwania wykonawców do złożenia wyjaśnień lub uzupełnień do złożonej oferty.  </w:t>
      </w:r>
    </w:p>
    <w:p w14:paraId="72A024EA" w14:textId="77777777" w:rsidR="003F3191" w:rsidRDefault="003F3191" w:rsidP="003F3191">
      <w:pPr>
        <w:numPr>
          <w:ilvl w:val="2"/>
          <w:numId w:val="1"/>
        </w:numPr>
        <w:spacing w:after="0" w:line="240" w:lineRule="auto"/>
        <w:jc w:val="both"/>
        <w:rPr>
          <w:rFonts w:ascii="Calibri Light" w:eastAsia="Arial" w:hAnsi="Calibri Light" w:cs="Calibri Light"/>
          <w:sz w:val="20"/>
        </w:rPr>
      </w:pPr>
      <w:r w:rsidRPr="00AA369D">
        <w:rPr>
          <w:rFonts w:ascii="Calibri Light" w:eastAsia="Arial" w:hAnsi="Calibri Light" w:cs="Calibri Light"/>
          <w:sz w:val="20"/>
        </w:rPr>
        <w:t>odwołania oraz do unieważnienia przedmiotowego postępowania i nie wybrania oferty na każdym etapie bez podania przyczyny</w:t>
      </w:r>
      <w:r>
        <w:rPr>
          <w:rFonts w:ascii="Calibri Light" w:eastAsia="Arial" w:hAnsi="Calibri Light" w:cs="Calibri Light"/>
          <w:sz w:val="20"/>
        </w:rPr>
        <w:t xml:space="preserve">. </w:t>
      </w:r>
    </w:p>
    <w:p w14:paraId="5EA9FFCE" w14:textId="77777777" w:rsidR="005875D1" w:rsidRPr="003F3191" w:rsidRDefault="005875D1" w:rsidP="003F3191">
      <w:pPr>
        <w:numPr>
          <w:ilvl w:val="1"/>
          <w:numId w:val="1"/>
        </w:numPr>
        <w:suppressAutoHyphens/>
        <w:spacing w:after="0" w:line="240" w:lineRule="auto"/>
        <w:ind w:left="1560" w:hanging="480"/>
        <w:jc w:val="both"/>
        <w:rPr>
          <w:rFonts w:ascii="Calibri Light" w:eastAsia="Arial" w:hAnsi="Calibri Light" w:cs="Calibri Light"/>
          <w:sz w:val="20"/>
        </w:rPr>
      </w:pPr>
      <w:r w:rsidRPr="003F3191">
        <w:rPr>
          <w:rFonts w:ascii="Calibri Light" w:eastAsia="Arial" w:hAnsi="Calibri Light" w:cs="Calibri Light"/>
          <w:sz w:val="20"/>
        </w:rPr>
        <w:t xml:space="preserve">W trakcie oceny złożonych ofert Zamawiający zastrzega sobie prawo do wezwania wykonawców do złożenia wyjaśnień lub uzupełnień do złożonej oferty. </w:t>
      </w:r>
    </w:p>
    <w:p w14:paraId="3AC77168" w14:textId="77777777" w:rsidR="009E7F78" w:rsidRPr="003F3191" w:rsidRDefault="009E7F78" w:rsidP="003F3191">
      <w:pPr>
        <w:numPr>
          <w:ilvl w:val="1"/>
          <w:numId w:val="1"/>
        </w:numPr>
        <w:suppressAutoHyphens/>
        <w:spacing w:after="0" w:line="240" w:lineRule="auto"/>
        <w:ind w:left="1560" w:hanging="480"/>
        <w:jc w:val="both"/>
        <w:rPr>
          <w:rFonts w:ascii="Calibri Light" w:eastAsia="Arial" w:hAnsi="Calibri Light" w:cs="Calibri Light"/>
          <w:sz w:val="20"/>
        </w:rPr>
      </w:pPr>
      <w:r w:rsidRPr="003F3191">
        <w:rPr>
          <w:rFonts w:ascii="Calibri Light" w:eastAsia="Arial" w:hAnsi="Calibri Light" w:cs="Calibri Light"/>
          <w:sz w:val="20"/>
        </w:rPr>
        <w:t xml:space="preserve">Wykonawca ubiegając się o udzielenie zamówienia publicznego jest zobowiązany do wypełnienia </w:t>
      </w:r>
    </w:p>
    <w:p w14:paraId="10566805" w14:textId="77777777" w:rsidR="00F673E6" w:rsidRPr="00FF61F2" w:rsidRDefault="00F673E6" w:rsidP="001B7685">
      <w:pPr>
        <w:widowControl w:val="0"/>
        <w:tabs>
          <w:tab w:val="left" w:pos="1701"/>
        </w:tabs>
        <w:suppressAutoHyphens/>
        <w:autoSpaceDE w:val="0"/>
        <w:autoSpaceDN w:val="0"/>
        <w:adjustRightInd w:val="0"/>
        <w:spacing w:after="0" w:line="240" w:lineRule="auto"/>
        <w:ind w:left="1701"/>
        <w:jc w:val="both"/>
        <w:rPr>
          <w:rFonts w:ascii="Calibri Light" w:hAnsi="Calibri Light" w:cs="Calibri Light"/>
          <w:sz w:val="20"/>
        </w:rPr>
      </w:pPr>
    </w:p>
    <w:p w14:paraId="5DE134FF" w14:textId="77777777" w:rsidR="0088155F" w:rsidRPr="00FF61F2" w:rsidRDefault="0088155F" w:rsidP="001B7685">
      <w:pPr>
        <w:widowControl w:val="0"/>
        <w:spacing w:line="240" w:lineRule="auto"/>
        <w:ind w:left="4248"/>
        <w:jc w:val="center"/>
        <w:rPr>
          <w:rFonts w:ascii="Calibri Light" w:hAnsi="Calibri Light" w:cs="Calibri Light"/>
        </w:rPr>
      </w:pPr>
      <w:r w:rsidRPr="00FF61F2">
        <w:rPr>
          <w:rFonts w:ascii="Calibri Light" w:hAnsi="Calibri Light" w:cs="Calibri Light"/>
          <w:sz w:val="18"/>
          <w:szCs w:val="20"/>
        </w:rPr>
        <w:t>Wójt Gminy Gródek nad Dunajcem</w:t>
      </w:r>
    </w:p>
    <w:p w14:paraId="23BB08C9" w14:textId="77777777" w:rsidR="0088155F" w:rsidRPr="00FF61F2" w:rsidRDefault="0088155F" w:rsidP="001B7685">
      <w:pPr>
        <w:widowControl w:val="0"/>
        <w:spacing w:line="240" w:lineRule="auto"/>
        <w:ind w:left="4248"/>
        <w:jc w:val="center"/>
        <w:rPr>
          <w:rFonts w:ascii="Calibri Light" w:hAnsi="Calibri Light" w:cs="Calibri Light"/>
        </w:rPr>
      </w:pPr>
      <w:r w:rsidRPr="00FF61F2">
        <w:rPr>
          <w:rFonts w:ascii="Calibri Light" w:hAnsi="Calibri Light" w:cs="Calibri Light"/>
          <w:sz w:val="18"/>
          <w:szCs w:val="20"/>
        </w:rPr>
        <w:t>/-/ mgr inż. Józef Tobiasz</w:t>
      </w:r>
      <w:r w:rsidRPr="00FF61F2">
        <w:rPr>
          <w:rFonts w:ascii="Calibri Light" w:hAnsi="Calibri Light" w:cs="Calibri Light"/>
          <w:sz w:val="18"/>
          <w:szCs w:val="20"/>
        </w:rPr>
        <w:br/>
      </w:r>
      <w:r w:rsidRPr="00FF61F2">
        <w:rPr>
          <w:rFonts w:ascii="Calibri Light" w:hAnsi="Calibri Light" w:cs="Calibri Light"/>
          <w:sz w:val="18"/>
        </w:rPr>
        <w:t xml:space="preserve">....................................................................   </w:t>
      </w:r>
    </w:p>
    <w:p w14:paraId="594CBAF2" w14:textId="77777777" w:rsidR="007800D2" w:rsidRPr="00FF61F2" w:rsidRDefault="007800D2" w:rsidP="005875D1">
      <w:pPr>
        <w:tabs>
          <w:tab w:val="left" w:pos="2863"/>
        </w:tabs>
        <w:spacing w:line="240" w:lineRule="auto"/>
        <w:rPr>
          <w:rFonts w:ascii="Calibri Light" w:hAnsi="Calibri Light" w:cs="Calibri Light"/>
          <w:i/>
          <w:sz w:val="18"/>
        </w:rPr>
      </w:pPr>
      <w:r w:rsidRPr="00FF61F2">
        <w:rPr>
          <w:rFonts w:ascii="Calibri Light" w:hAnsi="Calibri Light" w:cs="Calibri Light"/>
          <w:i/>
          <w:sz w:val="18"/>
        </w:rPr>
        <w:t>W załączeniu:</w:t>
      </w:r>
      <w:r w:rsidRPr="00FF61F2">
        <w:rPr>
          <w:rFonts w:ascii="Calibri Light" w:hAnsi="Calibri Light" w:cs="Calibri Light"/>
          <w:i/>
          <w:sz w:val="18"/>
        </w:rPr>
        <w:tab/>
      </w:r>
      <w:r w:rsidRPr="00FF61F2">
        <w:rPr>
          <w:rFonts w:ascii="Calibri Light" w:hAnsi="Calibri Light" w:cs="Calibri Light"/>
          <w:i/>
          <w:sz w:val="18"/>
        </w:rPr>
        <w:tab/>
      </w:r>
    </w:p>
    <w:p w14:paraId="6FACAB08" w14:textId="77777777" w:rsidR="007800D2" w:rsidRPr="00FF61F2" w:rsidRDefault="007800D2" w:rsidP="005875D1">
      <w:pPr>
        <w:numPr>
          <w:ilvl w:val="0"/>
          <w:numId w:val="2"/>
        </w:numPr>
        <w:suppressAutoHyphens/>
        <w:spacing w:after="0" w:line="240" w:lineRule="auto"/>
        <w:rPr>
          <w:rFonts w:ascii="Calibri Light" w:hAnsi="Calibri Light" w:cs="Calibri Light"/>
          <w:i/>
          <w:sz w:val="18"/>
        </w:rPr>
      </w:pPr>
      <w:r w:rsidRPr="00FF61F2">
        <w:rPr>
          <w:rFonts w:ascii="Calibri Light" w:hAnsi="Calibri Light" w:cs="Calibri Light"/>
          <w:i/>
          <w:sz w:val="18"/>
        </w:rPr>
        <w:t xml:space="preserve">Załącznik nr 1 – formularz oferty. </w:t>
      </w:r>
    </w:p>
    <w:p w14:paraId="4E2A38EF" w14:textId="77777777" w:rsidR="007800D2" w:rsidRPr="00FF61F2" w:rsidRDefault="007800D2" w:rsidP="005875D1">
      <w:pPr>
        <w:numPr>
          <w:ilvl w:val="0"/>
          <w:numId w:val="2"/>
        </w:numPr>
        <w:suppressAutoHyphens/>
        <w:spacing w:after="0" w:line="240" w:lineRule="auto"/>
        <w:rPr>
          <w:rFonts w:ascii="Calibri Light" w:hAnsi="Calibri Light" w:cs="Calibri Light"/>
          <w:i/>
          <w:sz w:val="18"/>
        </w:rPr>
      </w:pPr>
      <w:r w:rsidRPr="00FF61F2">
        <w:rPr>
          <w:rFonts w:ascii="Calibri Light" w:hAnsi="Calibri Light" w:cs="Calibri Light"/>
          <w:i/>
          <w:sz w:val="18"/>
        </w:rPr>
        <w:t xml:space="preserve">Załącznik nr 2 – wzór umowy. </w:t>
      </w:r>
    </w:p>
    <w:p w14:paraId="44D6F95F" w14:textId="77777777" w:rsidR="0088155F" w:rsidRPr="00FF61F2" w:rsidRDefault="0088155F" w:rsidP="005875D1">
      <w:pPr>
        <w:numPr>
          <w:ilvl w:val="0"/>
          <w:numId w:val="2"/>
        </w:numPr>
        <w:suppressAutoHyphens/>
        <w:spacing w:after="0" w:line="240" w:lineRule="auto"/>
        <w:rPr>
          <w:rFonts w:ascii="Calibri Light" w:hAnsi="Calibri Light" w:cs="Calibri Light"/>
          <w:i/>
          <w:sz w:val="18"/>
        </w:rPr>
      </w:pPr>
      <w:r w:rsidRPr="00FF61F2">
        <w:rPr>
          <w:rFonts w:ascii="Calibri Light" w:hAnsi="Calibri Light" w:cs="Calibri Light"/>
          <w:i/>
          <w:sz w:val="18"/>
        </w:rPr>
        <w:t>Załącznik nr 3 – szczegółowy opis przedmiotu zamówienia</w:t>
      </w:r>
    </w:p>
    <w:p w14:paraId="06299578" w14:textId="77777777" w:rsidR="001B7685" w:rsidRPr="00FF61F2" w:rsidRDefault="001B7685" w:rsidP="001B7685">
      <w:pPr>
        <w:suppressAutoHyphens/>
        <w:spacing w:after="0" w:line="240" w:lineRule="auto"/>
        <w:rPr>
          <w:rFonts w:ascii="Calibri Light" w:hAnsi="Calibri Light" w:cs="Calibri Light"/>
          <w:i/>
          <w:sz w:val="18"/>
        </w:rPr>
      </w:pPr>
    </w:p>
    <w:p w14:paraId="0457DBEA" w14:textId="77777777" w:rsidR="009E7F78" w:rsidRDefault="009E7F78" w:rsidP="00794A46">
      <w:pPr>
        <w:spacing w:line="360" w:lineRule="auto"/>
        <w:jc w:val="right"/>
        <w:rPr>
          <w:rFonts w:ascii="Calibri Light" w:hAnsi="Calibri Light" w:cs="Calibri Light"/>
          <w:spacing w:val="26"/>
          <w:sz w:val="18"/>
          <w:szCs w:val="16"/>
          <w:u w:val="single"/>
        </w:rPr>
        <w:sectPr w:rsidR="009E7F78" w:rsidSect="009E7F78">
          <w:headerReference w:type="default" r:id="rId10"/>
          <w:footerReference w:type="default" r:id="rId11"/>
          <w:pgSz w:w="11906" w:h="16838"/>
          <w:pgMar w:top="1134" w:right="1417" w:bottom="1276" w:left="1417" w:header="567" w:footer="243" w:gutter="0"/>
          <w:cols w:space="708"/>
          <w:docGrid w:linePitch="360"/>
        </w:sectPr>
      </w:pPr>
    </w:p>
    <w:p w14:paraId="399C3FC7" w14:textId="77777777" w:rsidR="008A4732" w:rsidRPr="00FF61F2" w:rsidRDefault="00794A46" w:rsidP="00794A46">
      <w:pPr>
        <w:spacing w:line="360" w:lineRule="auto"/>
        <w:jc w:val="right"/>
        <w:rPr>
          <w:rFonts w:ascii="Calibri Light" w:hAnsi="Calibri Light" w:cs="Calibri Light"/>
          <w:sz w:val="16"/>
          <w:szCs w:val="16"/>
        </w:rPr>
      </w:pPr>
      <w:r w:rsidRPr="00FF61F2">
        <w:rPr>
          <w:rFonts w:ascii="Calibri Light" w:hAnsi="Calibri Light" w:cs="Calibri Light"/>
          <w:spacing w:val="26"/>
          <w:sz w:val="18"/>
          <w:szCs w:val="16"/>
          <w:u w:val="single"/>
        </w:rPr>
        <w:lastRenderedPageBreak/>
        <w:t>Załącznik nr 1 do zapytania ofertowego</w:t>
      </w:r>
      <w:r w:rsidRPr="00FF61F2">
        <w:rPr>
          <w:rFonts w:ascii="Calibri Light" w:eastAsia="Arial Black" w:hAnsi="Calibri Light" w:cs="Calibri Light"/>
          <w:u w:val="single"/>
        </w:rPr>
        <w:t xml:space="preserve"> </w:t>
      </w:r>
    </w:p>
    <w:p w14:paraId="3A478FBB" w14:textId="77777777" w:rsidR="002F2C36" w:rsidRPr="00FF61F2" w:rsidRDefault="002F2C36" w:rsidP="002F2C36">
      <w:pPr>
        <w:suppressAutoHyphens/>
        <w:spacing w:after="0"/>
        <w:rPr>
          <w:rFonts w:ascii="Calibri Light" w:eastAsia="Times New Roman" w:hAnsi="Calibri Light" w:cs="Calibri Light"/>
          <w:sz w:val="20"/>
          <w:szCs w:val="20"/>
          <w:lang w:eastAsia="ar-SA"/>
        </w:rPr>
      </w:pPr>
      <w:r w:rsidRPr="00FF61F2">
        <w:rPr>
          <w:rFonts w:ascii="Calibri Light" w:eastAsia="Times New Roman" w:hAnsi="Calibri Light" w:cs="Calibri Light"/>
          <w:sz w:val="20"/>
          <w:szCs w:val="20"/>
          <w:lang w:eastAsia="ar-SA"/>
        </w:rPr>
        <w:tab/>
      </w:r>
      <w:r w:rsidRPr="00FF61F2">
        <w:rPr>
          <w:rFonts w:ascii="Calibri Light" w:eastAsia="Times New Roman" w:hAnsi="Calibri Light" w:cs="Calibri Light"/>
          <w:sz w:val="20"/>
          <w:szCs w:val="20"/>
          <w:lang w:eastAsia="ar-SA"/>
        </w:rPr>
        <w:tab/>
      </w:r>
      <w:r w:rsidRPr="00FF61F2">
        <w:rPr>
          <w:rFonts w:ascii="Calibri Light" w:eastAsia="Times New Roman" w:hAnsi="Calibri Light" w:cs="Calibri Light"/>
          <w:sz w:val="20"/>
          <w:szCs w:val="20"/>
          <w:lang w:eastAsia="ar-SA"/>
        </w:rPr>
        <w:tab/>
      </w:r>
      <w:r w:rsidRPr="00FF61F2">
        <w:rPr>
          <w:rFonts w:ascii="Calibri Light" w:eastAsia="Times New Roman" w:hAnsi="Calibri Light" w:cs="Calibri Light"/>
          <w:sz w:val="20"/>
          <w:szCs w:val="20"/>
          <w:lang w:eastAsia="ar-SA"/>
        </w:rPr>
        <w:tab/>
      </w:r>
    </w:p>
    <w:p w14:paraId="6661DBFD" w14:textId="77777777" w:rsidR="002F2C36" w:rsidRPr="00FF61F2" w:rsidRDefault="002F2C36" w:rsidP="00FF61F2">
      <w:pPr>
        <w:tabs>
          <w:tab w:val="left" w:pos="5040"/>
        </w:tabs>
        <w:suppressAutoHyphens/>
        <w:spacing w:after="0"/>
        <w:rPr>
          <w:rFonts w:ascii="Calibri Light" w:eastAsia="Times New Roman" w:hAnsi="Calibri Light" w:cs="Calibri Light"/>
          <w:b/>
          <w:szCs w:val="26"/>
          <w:u w:val="single"/>
          <w:lang w:eastAsia="ar-SA"/>
        </w:rPr>
      </w:pPr>
      <w:r w:rsidRPr="00FF61F2">
        <w:rPr>
          <w:rFonts w:ascii="Calibri Light" w:eastAsia="Times New Roman" w:hAnsi="Calibri Light" w:cs="Calibri Light"/>
          <w:b/>
          <w:szCs w:val="26"/>
          <w:u w:val="single"/>
          <w:lang w:eastAsia="ar-SA"/>
        </w:rPr>
        <w:t>Zamawiający:</w:t>
      </w:r>
    </w:p>
    <w:p w14:paraId="534157B2" w14:textId="77777777" w:rsidR="002F2C36" w:rsidRPr="00FF61F2" w:rsidRDefault="002F2C36" w:rsidP="00FF61F2">
      <w:pPr>
        <w:tabs>
          <w:tab w:val="left" w:pos="5040"/>
        </w:tabs>
        <w:suppressAutoHyphens/>
        <w:spacing w:after="0"/>
        <w:rPr>
          <w:rFonts w:ascii="Calibri Light" w:eastAsia="Times New Roman" w:hAnsi="Calibri Light" w:cs="Calibri Light"/>
          <w:b/>
          <w:sz w:val="24"/>
          <w:szCs w:val="26"/>
          <w:lang w:eastAsia="ar-SA"/>
        </w:rPr>
      </w:pPr>
      <w:r w:rsidRPr="00FF61F2">
        <w:rPr>
          <w:rFonts w:ascii="Calibri Light" w:eastAsia="Times New Roman" w:hAnsi="Calibri Light" w:cs="Calibri Light"/>
          <w:b/>
          <w:sz w:val="24"/>
          <w:szCs w:val="26"/>
          <w:lang w:eastAsia="ar-SA"/>
        </w:rPr>
        <w:t xml:space="preserve">Gmina Gródek nad Dunajcem </w:t>
      </w:r>
    </w:p>
    <w:p w14:paraId="0CCE18E4" w14:textId="77777777" w:rsidR="002F2C36" w:rsidRPr="00FF61F2" w:rsidRDefault="002F2C36" w:rsidP="00FF61F2">
      <w:pPr>
        <w:tabs>
          <w:tab w:val="left" w:pos="5040"/>
        </w:tabs>
        <w:suppressAutoHyphens/>
        <w:spacing w:after="0"/>
        <w:rPr>
          <w:rFonts w:ascii="Calibri Light" w:eastAsia="Times New Roman" w:hAnsi="Calibri Light" w:cs="Calibri Light"/>
          <w:szCs w:val="26"/>
          <w:lang w:eastAsia="ar-SA"/>
        </w:rPr>
      </w:pPr>
      <w:r w:rsidRPr="00FF61F2">
        <w:rPr>
          <w:rFonts w:ascii="Calibri Light" w:eastAsia="Times New Roman" w:hAnsi="Calibri Light" w:cs="Calibri Light"/>
          <w:szCs w:val="26"/>
          <w:lang w:eastAsia="ar-SA"/>
        </w:rPr>
        <w:t>Gródek nad Dunajcem 54</w:t>
      </w:r>
    </w:p>
    <w:p w14:paraId="599D9268" w14:textId="77777777" w:rsidR="002F2C36" w:rsidRPr="00FF61F2" w:rsidRDefault="002F2C36" w:rsidP="00FF61F2">
      <w:pPr>
        <w:tabs>
          <w:tab w:val="left" w:pos="5040"/>
        </w:tabs>
        <w:suppressAutoHyphens/>
        <w:spacing w:after="0"/>
        <w:rPr>
          <w:rFonts w:ascii="Calibri Light" w:eastAsia="Times New Roman" w:hAnsi="Calibri Light" w:cs="Calibri Light"/>
          <w:szCs w:val="26"/>
          <w:lang w:eastAsia="ar-SA"/>
        </w:rPr>
      </w:pPr>
      <w:r w:rsidRPr="00FF61F2">
        <w:rPr>
          <w:rFonts w:ascii="Calibri Light" w:eastAsia="Times New Roman" w:hAnsi="Calibri Light" w:cs="Calibri Light"/>
          <w:szCs w:val="26"/>
          <w:lang w:eastAsia="ar-SA"/>
        </w:rPr>
        <w:t>33-318 Gródek nad Dunajcem</w:t>
      </w:r>
    </w:p>
    <w:p w14:paraId="0D0686BC" w14:textId="77777777" w:rsidR="002F2C36" w:rsidRPr="00FF61F2" w:rsidRDefault="002F2C36" w:rsidP="002F2C36">
      <w:pPr>
        <w:suppressAutoHyphens/>
        <w:spacing w:after="0"/>
        <w:ind w:left="5664" w:firstLine="708"/>
        <w:rPr>
          <w:rFonts w:ascii="Calibri Light" w:eastAsia="Times New Roman" w:hAnsi="Calibri Light" w:cs="Calibri Light"/>
          <w:sz w:val="26"/>
          <w:szCs w:val="26"/>
          <w:lang w:eastAsia="ar-SA"/>
        </w:rPr>
      </w:pPr>
    </w:p>
    <w:p w14:paraId="4E6BA3CD" w14:textId="77777777" w:rsidR="002F2C36" w:rsidRPr="00FF61F2" w:rsidRDefault="002F2C36" w:rsidP="002F2C36">
      <w:pPr>
        <w:suppressAutoHyphens/>
        <w:overflowPunct w:val="0"/>
        <w:autoSpaceDE w:val="0"/>
        <w:spacing w:after="0" w:line="240" w:lineRule="auto"/>
        <w:jc w:val="center"/>
        <w:textAlignment w:val="baseline"/>
        <w:rPr>
          <w:rFonts w:ascii="Calibri Light" w:eastAsia="Times New Roman" w:hAnsi="Calibri Light" w:cs="Calibri Light"/>
          <w:b/>
          <w:u w:val="single"/>
          <w:lang w:eastAsia="ar-SA"/>
        </w:rPr>
      </w:pPr>
      <w:r w:rsidRPr="00FF61F2">
        <w:rPr>
          <w:rFonts w:ascii="Calibri Light" w:eastAsia="Times New Roman" w:hAnsi="Calibri Light" w:cs="Calibri Light"/>
          <w:b/>
          <w:u w:val="single"/>
          <w:lang w:eastAsia="ar-SA"/>
        </w:rPr>
        <w:t>FORMULARZ OFERTY</w:t>
      </w:r>
    </w:p>
    <w:p w14:paraId="1277D095" w14:textId="77777777" w:rsidR="002F2C36" w:rsidRPr="00FF61F2" w:rsidRDefault="00DD0AC7" w:rsidP="002F2C36">
      <w:pPr>
        <w:suppressAutoHyphens/>
        <w:overflowPunct w:val="0"/>
        <w:autoSpaceDE w:val="0"/>
        <w:spacing w:after="0" w:line="240" w:lineRule="auto"/>
        <w:textAlignment w:val="baseline"/>
        <w:rPr>
          <w:rFonts w:ascii="Calibri Light" w:eastAsia="Times New Roman" w:hAnsi="Calibri Light" w:cs="Calibri Light"/>
          <w:lang w:eastAsia="ar-SA"/>
        </w:rPr>
      </w:pPr>
      <w:r w:rsidRPr="00FF61F2">
        <w:rPr>
          <w:rFonts w:ascii="Calibri Light" w:eastAsia="Times New Roman" w:hAnsi="Calibri Light" w:cs="Calibri Light"/>
          <w:b/>
          <w:lang w:eastAsia="ar-SA"/>
        </w:rPr>
        <w:br/>
      </w:r>
      <w:r w:rsidR="002F2C36" w:rsidRPr="00FF61F2">
        <w:rPr>
          <w:rFonts w:ascii="Calibri Light" w:eastAsia="Times New Roman" w:hAnsi="Calibri Light" w:cs="Calibri Light"/>
          <w:b/>
          <w:lang w:eastAsia="ar-SA"/>
        </w:rPr>
        <w:t>Zarejestrowana nazwa (firma) Wykonawcy</w:t>
      </w:r>
      <w:r w:rsidR="002F2C36" w:rsidRPr="00FF61F2">
        <w:rPr>
          <w:rFonts w:ascii="Calibri Light" w:eastAsia="Times New Roman" w:hAnsi="Calibri Light" w:cs="Calibri Light"/>
          <w:lang w:eastAsia="ar-SA"/>
        </w:rPr>
        <w:t>:</w:t>
      </w:r>
    </w:p>
    <w:p w14:paraId="1989A731" w14:textId="77777777" w:rsidR="002F2C36" w:rsidRPr="00FF61F2" w:rsidRDefault="002F2C36" w:rsidP="002F2C36">
      <w:pPr>
        <w:suppressAutoHyphens/>
        <w:overflowPunct w:val="0"/>
        <w:autoSpaceDE w:val="0"/>
        <w:spacing w:after="0" w:line="240" w:lineRule="auto"/>
        <w:textAlignment w:val="baseline"/>
        <w:rPr>
          <w:rFonts w:ascii="Calibri Light" w:eastAsia="Times New Roman" w:hAnsi="Calibri Light" w:cs="Calibri Light"/>
          <w:lang w:eastAsia="ar-SA"/>
        </w:rPr>
      </w:pPr>
    </w:p>
    <w:p w14:paraId="50DFCC14" w14:textId="77777777" w:rsidR="002F2C36" w:rsidRPr="00FF61F2" w:rsidRDefault="002F2C36" w:rsidP="002F2C36">
      <w:pPr>
        <w:suppressAutoHyphens/>
        <w:overflowPunct w:val="0"/>
        <w:autoSpaceDE w:val="0"/>
        <w:spacing w:after="0" w:line="240" w:lineRule="auto"/>
        <w:textAlignment w:val="baseline"/>
        <w:rPr>
          <w:rFonts w:ascii="Calibri Light" w:eastAsia="Times New Roman" w:hAnsi="Calibri Light" w:cs="Calibri Light"/>
          <w:lang w:eastAsia="ar-SA"/>
        </w:rPr>
      </w:pPr>
      <w:r w:rsidRPr="00FF61F2">
        <w:rPr>
          <w:rFonts w:ascii="Calibri Light" w:eastAsia="Times New Roman" w:hAnsi="Calibri Light" w:cs="Calibri Light"/>
          <w:lang w:eastAsia="ar-SA"/>
        </w:rPr>
        <w:t>……………………………………………………………………</w:t>
      </w:r>
    </w:p>
    <w:p w14:paraId="34A50DD5" w14:textId="77777777" w:rsidR="002F2C36" w:rsidRPr="00FF61F2" w:rsidRDefault="002F2C36" w:rsidP="002F2C36">
      <w:pPr>
        <w:suppressAutoHyphens/>
        <w:overflowPunct w:val="0"/>
        <w:autoSpaceDE w:val="0"/>
        <w:spacing w:after="0" w:line="240" w:lineRule="auto"/>
        <w:textAlignment w:val="baseline"/>
        <w:rPr>
          <w:rFonts w:ascii="Calibri Light" w:eastAsia="Times New Roman" w:hAnsi="Calibri Light" w:cs="Calibri Light"/>
          <w:b/>
          <w:lang w:eastAsia="ar-SA"/>
        </w:rPr>
      </w:pPr>
    </w:p>
    <w:p w14:paraId="3B1073CE" w14:textId="77777777" w:rsidR="002F2C36" w:rsidRPr="00FF61F2" w:rsidRDefault="002F2C36" w:rsidP="002F2C36">
      <w:pPr>
        <w:suppressAutoHyphens/>
        <w:overflowPunct w:val="0"/>
        <w:autoSpaceDE w:val="0"/>
        <w:spacing w:after="0" w:line="240" w:lineRule="auto"/>
        <w:textAlignment w:val="baseline"/>
        <w:rPr>
          <w:rFonts w:ascii="Calibri Light" w:eastAsia="Times New Roman" w:hAnsi="Calibri Light" w:cs="Calibri Light"/>
          <w:b/>
          <w:lang w:eastAsia="ar-SA"/>
        </w:rPr>
      </w:pPr>
      <w:r w:rsidRPr="00FF61F2">
        <w:rPr>
          <w:rFonts w:ascii="Calibri Light" w:eastAsia="Times New Roman" w:hAnsi="Calibri Light" w:cs="Calibri Light"/>
          <w:b/>
          <w:lang w:eastAsia="ar-SA"/>
        </w:rPr>
        <w:t>Zarejestrowany adres (siedziba) Wykonawcy:</w:t>
      </w:r>
    </w:p>
    <w:p w14:paraId="01376DFF" w14:textId="77777777" w:rsidR="002F2C36" w:rsidRPr="00FF61F2" w:rsidRDefault="002F2C36" w:rsidP="002F2C36">
      <w:pPr>
        <w:suppressAutoHyphens/>
        <w:overflowPunct w:val="0"/>
        <w:autoSpaceDE w:val="0"/>
        <w:spacing w:after="0" w:line="240" w:lineRule="auto"/>
        <w:jc w:val="both"/>
        <w:textAlignment w:val="baseline"/>
        <w:rPr>
          <w:rFonts w:ascii="Calibri Light" w:eastAsia="Times New Roman" w:hAnsi="Calibri Light" w:cs="Calibri Light"/>
          <w:lang w:eastAsia="ar-SA"/>
        </w:rPr>
      </w:pPr>
    </w:p>
    <w:p w14:paraId="4683800A" w14:textId="77777777" w:rsidR="002F2C36" w:rsidRPr="00FF61F2" w:rsidRDefault="002F2C36" w:rsidP="002F2C36">
      <w:pPr>
        <w:suppressAutoHyphens/>
        <w:overflowPunct w:val="0"/>
        <w:autoSpaceDE w:val="0"/>
        <w:spacing w:after="0" w:line="240" w:lineRule="auto"/>
        <w:jc w:val="both"/>
        <w:textAlignment w:val="baseline"/>
        <w:rPr>
          <w:rFonts w:ascii="Calibri Light" w:eastAsia="Times New Roman" w:hAnsi="Calibri Light" w:cs="Calibri Light"/>
          <w:lang w:eastAsia="ar-SA"/>
        </w:rPr>
      </w:pPr>
      <w:r w:rsidRPr="00FF61F2">
        <w:rPr>
          <w:rFonts w:ascii="Calibri Light" w:eastAsia="Times New Roman" w:hAnsi="Calibri Light" w:cs="Calibri Light"/>
          <w:b/>
          <w:lang w:eastAsia="ar-SA"/>
        </w:rPr>
        <w:t>Ulica:</w:t>
      </w:r>
      <w:r w:rsidRPr="00FF61F2">
        <w:rPr>
          <w:rFonts w:ascii="Calibri Light" w:eastAsia="Times New Roman" w:hAnsi="Calibri Light" w:cs="Calibri Light"/>
          <w:lang w:eastAsia="ar-SA"/>
        </w:rPr>
        <w:t xml:space="preserve">  …………………………………………</w:t>
      </w:r>
    </w:p>
    <w:p w14:paraId="3DD3E683" w14:textId="77777777" w:rsidR="002F2C36" w:rsidRPr="00FF61F2" w:rsidRDefault="002F2C36" w:rsidP="002F2C36">
      <w:pPr>
        <w:suppressAutoHyphens/>
        <w:overflowPunct w:val="0"/>
        <w:autoSpaceDE w:val="0"/>
        <w:spacing w:after="0" w:line="240" w:lineRule="auto"/>
        <w:jc w:val="both"/>
        <w:textAlignment w:val="baseline"/>
        <w:rPr>
          <w:rFonts w:ascii="Calibri Light" w:eastAsia="Times New Roman" w:hAnsi="Calibri Light" w:cs="Calibri Light"/>
          <w:lang w:eastAsia="ar-SA"/>
        </w:rPr>
      </w:pPr>
    </w:p>
    <w:p w14:paraId="053EFD98" w14:textId="77777777" w:rsidR="002F2C36" w:rsidRPr="00FF61F2" w:rsidRDefault="002F2C36" w:rsidP="002F2C36">
      <w:pPr>
        <w:suppressAutoHyphens/>
        <w:overflowPunct w:val="0"/>
        <w:autoSpaceDE w:val="0"/>
        <w:spacing w:after="0" w:line="240" w:lineRule="auto"/>
        <w:jc w:val="both"/>
        <w:textAlignment w:val="baseline"/>
        <w:rPr>
          <w:rFonts w:ascii="Calibri Light" w:eastAsia="Times New Roman" w:hAnsi="Calibri Light" w:cs="Calibri Light"/>
          <w:lang w:eastAsia="ar-SA"/>
        </w:rPr>
      </w:pPr>
      <w:r w:rsidRPr="00FF61F2">
        <w:rPr>
          <w:rFonts w:ascii="Calibri Light" w:eastAsia="Times New Roman" w:hAnsi="Calibri Light" w:cs="Calibri Light"/>
          <w:b/>
          <w:lang w:eastAsia="ar-SA"/>
        </w:rPr>
        <w:t xml:space="preserve">kod </w:t>
      </w:r>
      <w:r w:rsidRPr="00FF61F2">
        <w:rPr>
          <w:rFonts w:ascii="Calibri Light" w:eastAsia="Times New Roman" w:hAnsi="Calibri Light" w:cs="Calibri Light"/>
          <w:lang w:eastAsia="ar-SA"/>
        </w:rPr>
        <w:t xml:space="preserve">____-______  </w:t>
      </w:r>
      <w:r w:rsidRPr="00FF61F2">
        <w:rPr>
          <w:rFonts w:ascii="Calibri Light" w:eastAsia="Times New Roman" w:hAnsi="Calibri Light" w:cs="Calibri Light"/>
          <w:b/>
          <w:lang w:eastAsia="ar-SA"/>
        </w:rPr>
        <w:t>miejscowość</w:t>
      </w:r>
      <w:r w:rsidRPr="00FF61F2">
        <w:rPr>
          <w:rFonts w:ascii="Calibri Light" w:eastAsia="Times New Roman" w:hAnsi="Calibri Light" w:cs="Calibri Light"/>
          <w:lang w:eastAsia="ar-SA"/>
        </w:rPr>
        <w:t xml:space="preserve">    ……………………………………………………………………</w:t>
      </w:r>
    </w:p>
    <w:p w14:paraId="5C936711" w14:textId="77777777" w:rsidR="002F2C36" w:rsidRPr="00FF61F2" w:rsidRDefault="002F2C36" w:rsidP="002F2C36">
      <w:pPr>
        <w:suppressAutoHyphens/>
        <w:overflowPunct w:val="0"/>
        <w:autoSpaceDE w:val="0"/>
        <w:spacing w:after="0" w:line="240" w:lineRule="auto"/>
        <w:jc w:val="both"/>
        <w:textAlignment w:val="baseline"/>
        <w:rPr>
          <w:rFonts w:ascii="Calibri Light" w:eastAsia="Times New Roman" w:hAnsi="Calibri Light" w:cs="Calibri Light"/>
          <w:lang w:eastAsia="ar-SA"/>
        </w:rPr>
      </w:pPr>
    </w:p>
    <w:p w14:paraId="1DE5CF85" w14:textId="77777777" w:rsidR="002F2C36" w:rsidRPr="00FF61F2" w:rsidRDefault="002F2C36" w:rsidP="002F2C36">
      <w:pPr>
        <w:suppressAutoHyphens/>
        <w:overflowPunct w:val="0"/>
        <w:autoSpaceDE w:val="0"/>
        <w:spacing w:after="0" w:line="240" w:lineRule="auto"/>
        <w:jc w:val="both"/>
        <w:textAlignment w:val="baseline"/>
        <w:rPr>
          <w:rFonts w:ascii="Calibri Light" w:eastAsia="Times New Roman" w:hAnsi="Calibri Light" w:cs="Calibri Light"/>
          <w:lang w:eastAsia="ar-SA"/>
        </w:rPr>
      </w:pPr>
      <w:r w:rsidRPr="00FF61F2">
        <w:rPr>
          <w:rFonts w:ascii="Calibri Light" w:eastAsia="Times New Roman" w:hAnsi="Calibri Light" w:cs="Calibri Light"/>
          <w:b/>
          <w:lang w:eastAsia="ar-SA"/>
        </w:rPr>
        <w:t xml:space="preserve">powiat: </w:t>
      </w:r>
      <w:r w:rsidRPr="00FF61F2">
        <w:rPr>
          <w:rFonts w:ascii="Calibri Light" w:eastAsia="Times New Roman" w:hAnsi="Calibri Light" w:cs="Calibri Light"/>
          <w:lang w:eastAsia="ar-SA"/>
        </w:rPr>
        <w:t>……………………………………</w:t>
      </w:r>
      <w:r w:rsidRPr="00FF61F2">
        <w:rPr>
          <w:rFonts w:ascii="Calibri Light" w:eastAsia="Times New Roman" w:hAnsi="Calibri Light" w:cs="Calibri Light"/>
          <w:lang w:eastAsia="ar-SA"/>
        </w:rPr>
        <w:tab/>
      </w:r>
      <w:r w:rsidRPr="00FF61F2">
        <w:rPr>
          <w:rFonts w:ascii="Calibri Light" w:eastAsia="Times New Roman" w:hAnsi="Calibri Light" w:cs="Calibri Light"/>
          <w:b/>
          <w:lang w:eastAsia="ar-SA"/>
        </w:rPr>
        <w:t xml:space="preserve">województwo: </w:t>
      </w:r>
      <w:r w:rsidRPr="00FF61F2">
        <w:rPr>
          <w:rFonts w:ascii="Calibri Light" w:eastAsia="Times New Roman" w:hAnsi="Calibri Light" w:cs="Calibri Light"/>
          <w:lang w:eastAsia="ar-SA"/>
        </w:rPr>
        <w:t>………………………….…………</w:t>
      </w:r>
    </w:p>
    <w:p w14:paraId="1456DAB7" w14:textId="77777777" w:rsidR="002F2C36" w:rsidRPr="00FF61F2" w:rsidRDefault="002F2C36" w:rsidP="002F2C36">
      <w:pPr>
        <w:suppressAutoHyphens/>
        <w:overflowPunct w:val="0"/>
        <w:autoSpaceDE w:val="0"/>
        <w:spacing w:after="0" w:line="240" w:lineRule="auto"/>
        <w:jc w:val="both"/>
        <w:textAlignment w:val="baseline"/>
        <w:rPr>
          <w:rFonts w:ascii="Calibri Light" w:eastAsia="Times New Roman" w:hAnsi="Calibri Light" w:cs="Calibri Light"/>
          <w:lang w:eastAsia="ar-SA"/>
        </w:rPr>
      </w:pPr>
    </w:p>
    <w:p w14:paraId="63115733" w14:textId="77777777" w:rsidR="002F2C36" w:rsidRPr="00FF61F2" w:rsidRDefault="002F2C36" w:rsidP="002F2C36">
      <w:pPr>
        <w:suppressAutoHyphens/>
        <w:overflowPunct w:val="0"/>
        <w:autoSpaceDE w:val="0"/>
        <w:spacing w:after="0" w:line="240" w:lineRule="auto"/>
        <w:jc w:val="both"/>
        <w:textAlignment w:val="baseline"/>
        <w:rPr>
          <w:rFonts w:ascii="Calibri Light" w:eastAsia="Times New Roman" w:hAnsi="Calibri Light" w:cs="Calibri Light"/>
          <w:lang w:val="en-US" w:eastAsia="ar-SA"/>
        </w:rPr>
      </w:pPr>
      <w:r w:rsidRPr="00FF61F2">
        <w:rPr>
          <w:rFonts w:ascii="Calibri Light" w:eastAsia="Times New Roman" w:hAnsi="Calibri Light" w:cs="Calibri Light"/>
          <w:b/>
          <w:lang w:eastAsia="ar-SA"/>
        </w:rPr>
        <w:t>telefon:</w:t>
      </w:r>
      <w:r w:rsidRPr="00FF61F2">
        <w:rPr>
          <w:rFonts w:ascii="Calibri Light" w:eastAsia="Times New Roman" w:hAnsi="Calibri Light" w:cs="Calibri Light"/>
          <w:lang w:eastAsia="ar-SA"/>
        </w:rPr>
        <w:t xml:space="preserve"> ………………………………… </w:t>
      </w:r>
      <w:r w:rsidRPr="00FF61F2">
        <w:rPr>
          <w:rFonts w:ascii="Calibri Light" w:eastAsia="Times New Roman" w:hAnsi="Calibri Light" w:cs="Calibri Light"/>
          <w:lang w:eastAsia="ar-SA"/>
        </w:rPr>
        <w:tab/>
      </w:r>
      <w:r w:rsidRPr="00FF61F2">
        <w:rPr>
          <w:rFonts w:ascii="Calibri Light" w:eastAsia="Times New Roman" w:hAnsi="Calibri Light" w:cs="Calibri Light"/>
          <w:b/>
          <w:lang w:val="en-US" w:eastAsia="ar-SA"/>
        </w:rPr>
        <w:t>fax:</w:t>
      </w:r>
      <w:r w:rsidRPr="00FF61F2">
        <w:rPr>
          <w:rFonts w:ascii="Calibri Light" w:eastAsia="Times New Roman" w:hAnsi="Calibri Light" w:cs="Calibri Light"/>
          <w:lang w:val="en-US" w:eastAsia="ar-SA"/>
        </w:rPr>
        <w:t xml:space="preserve">  …………………………..……………………</w:t>
      </w:r>
    </w:p>
    <w:p w14:paraId="2B4B2CA0" w14:textId="77777777" w:rsidR="002F2C36" w:rsidRPr="00FF61F2" w:rsidRDefault="002F2C36" w:rsidP="002F2C36">
      <w:pPr>
        <w:suppressAutoHyphens/>
        <w:overflowPunct w:val="0"/>
        <w:autoSpaceDE w:val="0"/>
        <w:spacing w:after="0" w:line="240" w:lineRule="auto"/>
        <w:jc w:val="both"/>
        <w:textAlignment w:val="baseline"/>
        <w:rPr>
          <w:rFonts w:ascii="Calibri Light" w:eastAsia="Times New Roman" w:hAnsi="Calibri Light" w:cs="Calibri Light"/>
          <w:lang w:val="en-US" w:eastAsia="ar-SA"/>
        </w:rPr>
      </w:pPr>
    </w:p>
    <w:p w14:paraId="7DFBBB94" w14:textId="77777777" w:rsidR="002F2C36" w:rsidRPr="00FF61F2" w:rsidRDefault="002F2C36" w:rsidP="002F2C36">
      <w:pPr>
        <w:suppressAutoHyphens/>
        <w:overflowPunct w:val="0"/>
        <w:autoSpaceDE w:val="0"/>
        <w:spacing w:after="0" w:line="240" w:lineRule="auto"/>
        <w:jc w:val="both"/>
        <w:textAlignment w:val="baseline"/>
        <w:rPr>
          <w:rFonts w:ascii="Calibri Light" w:eastAsia="Times New Roman" w:hAnsi="Calibri Light" w:cs="Calibri Light"/>
          <w:lang w:val="en-US" w:eastAsia="ar-SA"/>
        </w:rPr>
      </w:pPr>
      <w:r w:rsidRPr="00FF61F2">
        <w:rPr>
          <w:rFonts w:ascii="Calibri Light" w:eastAsia="Times New Roman" w:hAnsi="Calibri Light" w:cs="Calibri Light"/>
          <w:b/>
          <w:lang w:val="en-US" w:eastAsia="ar-SA"/>
        </w:rPr>
        <w:t xml:space="preserve">NIP: </w:t>
      </w:r>
      <w:r w:rsidRPr="00FF61F2">
        <w:rPr>
          <w:rFonts w:ascii="Calibri Light" w:eastAsia="Times New Roman" w:hAnsi="Calibri Light" w:cs="Calibri Light"/>
          <w:lang w:val="en-US" w:eastAsia="ar-SA"/>
        </w:rPr>
        <w:t xml:space="preserve">…………………………………………, </w:t>
      </w:r>
      <w:r w:rsidRPr="00FF61F2">
        <w:rPr>
          <w:rFonts w:ascii="Calibri Light" w:eastAsia="Times New Roman" w:hAnsi="Calibri Light" w:cs="Calibri Light"/>
          <w:lang w:val="en-US" w:eastAsia="ar-SA"/>
        </w:rPr>
        <w:tab/>
      </w:r>
      <w:r w:rsidRPr="00FF61F2">
        <w:rPr>
          <w:rFonts w:ascii="Calibri Light" w:eastAsia="Times New Roman" w:hAnsi="Calibri Light" w:cs="Calibri Light"/>
          <w:b/>
          <w:lang w:val="en-US" w:eastAsia="ar-SA"/>
        </w:rPr>
        <w:t xml:space="preserve">REGON: </w:t>
      </w:r>
      <w:r w:rsidRPr="00FF61F2">
        <w:rPr>
          <w:rFonts w:ascii="Calibri Light" w:eastAsia="Times New Roman" w:hAnsi="Calibri Light" w:cs="Calibri Light"/>
          <w:lang w:val="en-US" w:eastAsia="ar-SA"/>
        </w:rPr>
        <w:t>……………………………………………</w:t>
      </w:r>
    </w:p>
    <w:p w14:paraId="3D582B94" w14:textId="77777777" w:rsidR="002F2C36" w:rsidRPr="00FF61F2" w:rsidRDefault="002F2C36" w:rsidP="002F2C36">
      <w:pPr>
        <w:suppressAutoHyphens/>
        <w:overflowPunct w:val="0"/>
        <w:autoSpaceDE w:val="0"/>
        <w:spacing w:after="0" w:line="240" w:lineRule="auto"/>
        <w:jc w:val="both"/>
        <w:textAlignment w:val="baseline"/>
        <w:rPr>
          <w:rFonts w:ascii="Calibri Light" w:eastAsia="Times New Roman" w:hAnsi="Calibri Light" w:cs="Calibri Light"/>
          <w:lang w:val="en-US" w:eastAsia="ar-SA"/>
        </w:rPr>
      </w:pPr>
    </w:p>
    <w:p w14:paraId="7A8CAEB2" w14:textId="77777777" w:rsidR="002F2C36" w:rsidRPr="00FF61F2" w:rsidRDefault="002F2C36" w:rsidP="002F2C36">
      <w:pPr>
        <w:suppressAutoHyphens/>
        <w:overflowPunct w:val="0"/>
        <w:autoSpaceDE w:val="0"/>
        <w:spacing w:after="0" w:line="240" w:lineRule="auto"/>
        <w:jc w:val="both"/>
        <w:textAlignment w:val="baseline"/>
        <w:rPr>
          <w:rFonts w:ascii="Calibri Light" w:eastAsia="Times New Roman" w:hAnsi="Calibri Light" w:cs="Calibri Light"/>
          <w:b/>
          <w:lang w:val="en-US" w:eastAsia="ar-SA"/>
        </w:rPr>
      </w:pPr>
      <w:r w:rsidRPr="00FF61F2">
        <w:rPr>
          <w:rFonts w:ascii="Calibri Light" w:eastAsia="Times New Roman" w:hAnsi="Calibri Light" w:cs="Calibri Light"/>
          <w:b/>
          <w:lang w:val="en-US" w:eastAsia="ar-SA"/>
        </w:rPr>
        <w:t>Adres e-mail:</w:t>
      </w:r>
      <w:r w:rsidRPr="00FF61F2">
        <w:rPr>
          <w:rFonts w:ascii="Calibri Light" w:eastAsia="Times New Roman" w:hAnsi="Calibri Light" w:cs="Calibri Light"/>
          <w:b/>
          <w:lang w:val="en-US" w:eastAsia="ar-SA"/>
        </w:rPr>
        <w:tab/>
      </w:r>
      <w:r w:rsidRPr="00FF61F2">
        <w:rPr>
          <w:rFonts w:ascii="Calibri Light" w:eastAsia="Times New Roman" w:hAnsi="Calibri Light" w:cs="Calibri Light"/>
          <w:lang w:val="en-US" w:eastAsia="ar-SA"/>
        </w:rPr>
        <w:t>…………………………………………</w:t>
      </w:r>
      <w:r w:rsidRPr="00FF61F2">
        <w:rPr>
          <w:rFonts w:ascii="Calibri Light" w:eastAsia="Times New Roman" w:hAnsi="Calibri Light" w:cs="Calibri Light"/>
          <w:lang w:val="en-US" w:eastAsia="ar-SA"/>
        </w:rPr>
        <w:tab/>
      </w:r>
    </w:p>
    <w:p w14:paraId="0216CC04" w14:textId="77777777" w:rsidR="002F2C36" w:rsidRPr="00FF61F2" w:rsidRDefault="002F2C36" w:rsidP="002F2C36">
      <w:pPr>
        <w:tabs>
          <w:tab w:val="left" w:pos="3106"/>
        </w:tabs>
        <w:suppressAutoHyphens/>
        <w:overflowPunct w:val="0"/>
        <w:autoSpaceDE w:val="0"/>
        <w:spacing w:after="0" w:line="240" w:lineRule="auto"/>
        <w:jc w:val="both"/>
        <w:textAlignment w:val="baseline"/>
        <w:rPr>
          <w:rFonts w:ascii="Calibri Light" w:eastAsia="Times New Roman" w:hAnsi="Calibri Light" w:cs="Calibri Light"/>
          <w:lang w:val="en-US" w:eastAsia="ar-SA"/>
        </w:rPr>
      </w:pPr>
      <w:r w:rsidRPr="00FF61F2">
        <w:rPr>
          <w:rFonts w:ascii="Calibri Light" w:eastAsia="Times New Roman" w:hAnsi="Calibri Light" w:cs="Calibri Light"/>
          <w:lang w:val="en-US" w:eastAsia="ar-SA"/>
        </w:rPr>
        <w:tab/>
      </w:r>
    </w:p>
    <w:p w14:paraId="3F9D77EA" w14:textId="77777777" w:rsidR="002F2C36" w:rsidRPr="00FF61F2" w:rsidRDefault="002F2C36" w:rsidP="002F2C36">
      <w:pPr>
        <w:spacing w:after="0"/>
        <w:jc w:val="both"/>
        <w:rPr>
          <w:rFonts w:ascii="Calibri Light" w:eastAsia="Times New Roman" w:hAnsi="Calibri Light" w:cs="Calibri Light"/>
          <w:sz w:val="16"/>
          <w:szCs w:val="20"/>
          <w:lang w:val="en-US" w:eastAsia="ar-SA"/>
        </w:rPr>
      </w:pPr>
    </w:p>
    <w:p w14:paraId="170E2A46" w14:textId="62C9D243" w:rsidR="002F2C36" w:rsidRPr="003F3191" w:rsidRDefault="002F2C36" w:rsidP="005E2049">
      <w:pPr>
        <w:pStyle w:val="Akapitzlist"/>
        <w:numPr>
          <w:ilvl w:val="0"/>
          <w:numId w:val="3"/>
        </w:numPr>
        <w:jc w:val="both"/>
        <w:rPr>
          <w:rFonts w:ascii="Calibri Light" w:hAnsi="Calibri Light" w:cs="Calibri Light"/>
          <w:b/>
          <w:sz w:val="24"/>
        </w:rPr>
      </w:pPr>
      <w:r w:rsidRPr="003F3191">
        <w:rPr>
          <w:rFonts w:ascii="Calibri Light" w:eastAsia="Times New Roman" w:hAnsi="Calibri Light" w:cs="Calibri Light"/>
          <w:szCs w:val="20"/>
          <w:lang w:eastAsia="ar-SA"/>
        </w:rPr>
        <w:t>Składaj</w:t>
      </w:r>
      <w:r w:rsidRPr="003F3191">
        <w:rPr>
          <w:rFonts w:ascii="Calibri Light" w:eastAsia="TimesNewRoman" w:hAnsi="Calibri Light" w:cs="Calibri Light"/>
          <w:szCs w:val="20"/>
          <w:lang w:eastAsia="ar-SA"/>
        </w:rPr>
        <w:t>ą</w:t>
      </w:r>
      <w:r w:rsidRPr="003F3191">
        <w:rPr>
          <w:rFonts w:ascii="Calibri Light" w:eastAsia="Times New Roman" w:hAnsi="Calibri Light" w:cs="Calibri Light"/>
          <w:szCs w:val="20"/>
          <w:lang w:eastAsia="ar-SA"/>
        </w:rPr>
        <w:t>c ofert</w:t>
      </w:r>
      <w:r w:rsidRPr="003F3191">
        <w:rPr>
          <w:rFonts w:ascii="Calibri Light" w:eastAsia="TimesNewRoman" w:hAnsi="Calibri Light" w:cs="Calibri Light"/>
          <w:szCs w:val="20"/>
          <w:lang w:eastAsia="ar-SA"/>
        </w:rPr>
        <w:t xml:space="preserve">ę </w:t>
      </w:r>
      <w:r w:rsidRPr="003F3191">
        <w:rPr>
          <w:rFonts w:ascii="Calibri Light" w:eastAsia="Times New Roman" w:hAnsi="Calibri Light" w:cs="Calibri Light"/>
          <w:szCs w:val="20"/>
          <w:lang w:eastAsia="ar-SA"/>
        </w:rPr>
        <w:t>na realizację zamówienia</w:t>
      </w:r>
      <w:r w:rsidR="008D663F" w:rsidRPr="003F3191">
        <w:rPr>
          <w:rFonts w:ascii="Calibri Light" w:eastAsia="Times New Roman" w:hAnsi="Calibri Light" w:cs="Calibri Light"/>
          <w:szCs w:val="20"/>
          <w:lang w:eastAsia="ar-SA"/>
        </w:rPr>
        <w:t>: „</w:t>
      </w:r>
      <w:r w:rsidR="00A75283">
        <w:rPr>
          <w:rFonts w:ascii="Calibri Light" w:eastAsia="Times New Roman" w:hAnsi="Calibri Light" w:cs="Calibri Light"/>
          <w:b/>
          <w:szCs w:val="20"/>
          <w:lang w:eastAsia="ar-SA"/>
        </w:rPr>
        <w:t>Modernizacja dachu</w:t>
      </w:r>
      <w:r w:rsidR="003F3191" w:rsidRPr="003F3191">
        <w:rPr>
          <w:rFonts w:ascii="Calibri Light" w:eastAsia="Times New Roman" w:hAnsi="Calibri Light" w:cs="Calibri Light"/>
          <w:b/>
          <w:szCs w:val="20"/>
          <w:lang w:eastAsia="ar-SA"/>
        </w:rPr>
        <w:t xml:space="preserve"> na budynku Szkoły Podstawowej w</w:t>
      </w:r>
      <w:r w:rsidR="00A75283">
        <w:rPr>
          <w:rFonts w:ascii="Calibri Light" w:eastAsia="Times New Roman" w:hAnsi="Calibri Light" w:cs="Calibri Light"/>
          <w:b/>
          <w:szCs w:val="20"/>
          <w:lang w:eastAsia="ar-SA"/>
        </w:rPr>
        <w:t> </w:t>
      </w:r>
      <w:r w:rsidR="003F3191" w:rsidRPr="003F3191">
        <w:rPr>
          <w:rFonts w:ascii="Calibri Light" w:eastAsia="Times New Roman" w:hAnsi="Calibri Light" w:cs="Calibri Light"/>
          <w:b/>
          <w:szCs w:val="20"/>
          <w:lang w:eastAsia="ar-SA"/>
        </w:rPr>
        <w:t>Rożnowie</w:t>
      </w:r>
      <w:r w:rsidR="003F3191">
        <w:rPr>
          <w:rFonts w:ascii="Calibri Light" w:eastAsia="Times New Roman" w:hAnsi="Calibri Light" w:cs="Calibri Light"/>
          <w:b/>
          <w:szCs w:val="20"/>
          <w:lang w:eastAsia="ar-SA"/>
        </w:rPr>
        <w:t xml:space="preserve"> </w:t>
      </w:r>
      <w:r w:rsidRPr="003F3191">
        <w:rPr>
          <w:rFonts w:ascii="Calibri Light" w:eastAsia="Times New Roman" w:hAnsi="Calibri Light" w:cs="Calibri Light"/>
          <w:szCs w:val="20"/>
          <w:lang w:eastAsia="ar-SA"/>
        </w:rPr>
        <w:t>objętego</w:t>
      </w:r>
      <w:r w:rsidR="003E6745" w:rsidRPr="003F3191">
        <w:rPr>
          <w:rFonts w:ascii="Calibri Light" w:eastAsia="Times New Roman" w:hAnsi="Calibri Light" w:cs="Calibri Light"/>
          <w:szCs w:val="20"/>
          <w:lang w:eastAsia="ar-SA"/>
        </w:rPr>
        <w:t xml:space="preserve"> </w:t>
      </w:r>
      <w:r w:rsidRPr="003F3191">
        <w:rPr>
          <w:rFonts w:ascii="Calibri Light" w:eastAsia="Times New Roman" w:hAnsi="Calibri Light" w:cs="Calibri Light"/>
          <w:szCs w:val="20"/>
          <w:lang w:eastAsia="ar-SA"/>
        </w:rPr>
        <w:t>postępowaniem</w:t>
      </w:r>
      <w:r w:rsidR="003E6745" w:rsidRPr="003F3191">
        <w:rPr>
          <w:rFonts w:ascii="Calibri Light" w:eastAsia="Times New Roman" w:hAnsi="Calibri Light" w:cs="Calibri Light"/>
          <w:szCs w:val="20"/>
          <w:lang w:eastAsia="ar-SA"/>
        </w:rPr>
        <w:t xml:space="preserve"> nr </w:t>
      </w:r>
      <w:r w:rsidR="003E6745" w:rsidRPr="003F3191">
        <w:rPr>
          <w:rFonts w:ascii="Calibri Light" w:eastAsia="Times New Roman" w:hAnsi="Calibri Light" w:cs="Calibri Light"/>
          <w:b/>
          <w:szCs w:val="20"/>
          <w:lang w:eastAsia="ar-SA"/>
        </w:rPr>
        <w:t>IZP.272.1.</w:t>
      </w:r>
      <w:r w:rsidR="003F3191">
        <w:rPr>
          <w:rFonts w:ascii="Calibri Light" w:eastAsia="Times New Roman" w:hAnsi="Calibri Light" w:cs="Calibri Light"/>
          <w:b/>
          <w:szCs w:val="20"/>
          <w:lang w:eastAsia="ar-SA"/>
        </w:rPr>
        <w:t>5</w:t>
      </w:r>
      <w:r w:rsidR="00845F23">
        <w:rPr>
          <w:rFonts w:ascii="Calibri Light" w:eastAsia="Times New Roman" w:hAnsi="Calibri Light" w:cs="Calibri Light"/>
          <w:b/>
          <w:szCs w:val="20"/>
          <w:lang w:eastAsia="ar-SA"/>
        </w:rPr>
        <w:t>9</w:t>
      </w:r>
      <w:r w:rsidR="003F3191">
        <w:rPr>
          <w:rFonts w:ascii="Calibri Light" w:eastAsia="Times New Roman" w:hAnsi="Calibri Light" w:cs="Calibri Light"/>
          <w:b/>
          <w:szCs w:val="20"/>
          <w:lang w:eastAsia="ar-SA"/>
        </w:rPr>
        <w:t>.2020</w:t>
      </w:r>
      <w:r w:rsidRPr="003F3191">
        <w:rPr>
          <w:rFonts w:ascii="Calibri Light" w:eastAsia="Times New Roman" w:hAnsi="Calibri Light" w:cs="Calibri Light"/>
          <w:szCs w:val="20"/>
          <w:lang w:eastAsia="ar-SA"/>
        </w:rPr>
        <w:t>, oferuję wykonanie przedmiotu zamówienia za cen</w:t>
      </w:r>
      <w:r w:rsidR="00D3141A" w:rsidRPr="003F3191">
        <w:rPr>
          <w:rFonts w:ascii="Calibri Light" w:eastAsia="Times New Roman" w:hAnsi="Calibri Light" w:cs="Calibri Light"/>
          <w:szCs w:val="20"/>
          <w:lang w:eastAsia="ar-SA"/>
        </w:rPr>
        <w:t>ę</w:t>
      </w:r>
      <w:r w:rsidRPr="003F3191">
        <w:rPr>
          <w:rFonts w:ascii="Calibri Light" w:eastAsia="Times New Roman" w:hAnsi="Calibri Light" w:cs="Calibri Light"/>
          <w:szCs w:val="20"/>
          <w:lang w:eastAsia="ar-SA"/>
        </w:rPr>
        <w:t>:</w:t>
      </w:r>
    </w:p>
    <w:p w14:paraId="157876E1" w14:textId="77777777" w:rsidR="001E4CE6" w:rsidRPr="00FF61F2" w:rsidRDefault="001E4CE6" w:rsidP="004467BC">
      <w:pPr>
        <w:suppressAutoHyphens/>
        <w:spacing w:after="0"/>
        <w:ind w:left="454"/>
        <w:contextualSpacing/>
        <w:jc w:val="both"/>
        <w:rPr>
          <w:rFonts w:ascii="Calibri Light" w:eastAsia="Times New Roman" w:hAnsi="Calibri Light" w:cs="Calibri Light"/>
          <w:b/>
          <w:lang w:eastAsia="ar-SA"/>
        </w:rPr>
      </w:pPr>
    </w:p>
    <w:p w14:paraId="49755919" w14:textId="77777777" w:rsidR="002F2C36" w:rsidRPr="00FF61F2" w:rsidRDefault="002F2C36" w:rsidP="004467BC">
      <w:pPr>
        <w:suppressAutoHyphens/>
        <w:spacing w:after="0"/>
        <w:ind w:left="454"/>
        <w:contextualSpacing/>
        <w:jc w:val="both"/>
        <w:rPr>
          <w:rFonts w:ascii="Calibri Light" w:eastAsia="Times New Roman" w:hAnsi="Calibri Light" w:cs="Calibri Light"/>
          <w:b/>
          <w:szCs w:val="20"/>
          <w:lang w:eastAsia="ar-SA"/>
        </w:rPr>
      </w:pPr>
      <w:r w:rsidRPr="00FF61F2">
        <w:rPr>
          <w:rFonts w:ascii="Calibri Light" w:eastAsia="Times New Roman" w:hAnsi="Calibri Light" w:cs="Calibri Light"/>
          <w:b/>
          <w:lang w:eastAsia="ar-SA"/>
        </w:rPr>
        <w:t>cena ryczałtow</w:t>
      </w:r>
      <w:r w:rsidR="004C4337" w:rsidRPr="00FF61F2">
        <w:rPr>
          <w:rFonts w:ascii="Calibri Light" w:eastAsia="Times New Roman" w:hAnsi="Calibri Light" w:cs="Calibri Light"/>
          <w:b/>
          <w:lang w:eastAsia="ar-SA"/>
        </w:rPr>
        <w:t>a</w:t>
      </w:r>
      <w:r w:rsidRPr="00FF61F2">
        <w:rPr>
          <w:rFonts w:ascii="Calibri Light" w:eastAsia="Times New Roman" w:hAnsi="Calibri Light" w:cs="Calibri Light"/>
          <w:b/>
          <w:lang w:eastAsia="ar-SA"/>
        </w:rPr>
        <w:t xml:space="preserve"> brutto: …………………………..………… zł,</w:t>
      </w:r>
    </w:p>
    <w:p w14:paraId="35E7F93C" w14:textId="77777777" w:rsidR="00D1242F" w:rsidRPr="00FF61F2" w:rsidRDefault="00D1242F" w:rsidP="004C4337">
      <w:pPr>
        <w:suppressAutoHyphens/>
        <w:spacing w:after="0"/>
        <w:ind w:left="454"/>
        <w:jc w:val="both"/>
        <w:rPr>
          <w:rFonts w:ascii="Calibri Light" w:eastAsia="Times New Roman" w:hAnsi="Calibri Light" w:cs="Calibri Light"/>
          <w:i/>
          <w:lang w:eastAsia="ar-SA"/>
        </w:rPr>
      </w:pPr>
    </w:p>
    <w:p w14:paraId="1F5154E1" w14:textId="77777777" w:rsidR="004467BC" w:rsidRPr="00FF61F2" w:rsidRDefault="002F2C36" w:rsidP="004C4337">
      <w:pPr>
        <w:suppressAutoHyphens/>
        <w:spacing w:after="0"/>
        <w:ind w:left="454"/>
        <w:jc w:val="both"/>
        <w:rPr>
          <w:rFonts w:ascii="Calibri Light" w:eastAsia="Times New Roman" w:hAnsi="Calibri Light" w:cs="Calibri Light"/>
          <w:i/>
          <w:lang w:eastAsia="ar-SA"/>
        </w:rPr>
      </w:pPr>
      <w:r w:rsidRPr="00FF61F2">
        <w:rPr>
          <w:rFonts w:ascii="Calibri Light" w:eastAsia="Times New Roman" w:hAnsi="Calibri Light" w:cs="Calibri Light"/>
          <w:i/>
          <w:lang w:eastAsia="ar-SA"/>
        </w:rPr>
        <w:t>słownie:………………………………………………………………………………………</w:t>
      </w:r>
      <w:r w:rsidR="004C4337" w:rsidRPr="00FF61F2">
        <w:rPr>
          <w:rFonts w:ascii="Calibri Light" w:eastAsia="Times New Roman" w:hAnsi="Calibri Light" w:cs="Calibri Light"/>
          <w:i/>
          <w:lang w:eastAsia="ar-SA"/>
        </w:rPr>
        <w:t>…</w:t>
      </w:r>
      <w:r w:rsidRPr="00FF61F2">
        <w:rPr>
          <w:rFonts w:ascii="Calibri Light" w:eastAsia="Times New Roman" w:hAnsi="Calibri Light" w:cs="Calibri Light"/>
          <w:i/>
          <w:lang w:eastAsia="ar-SA"/>
        </w:rPr>
        <w:t>……………………………………………………………………………………………</w:t>
      </w:r>
      <w:r w:rsidR="004C4337" w:rsidRPr="00FF61F2">
        <w:rPr>
          <w:rFonts w:ascii="Calibri Light" w:eastAsia="Times New Roman" w:hAnsi="Calibri Light" w:cs="Calibri Light"/>
          <w:i/>
          <w:lang w:eastAsia="ar-SA"/>
        </w:rPr>
        <w:t>………………………………………………</w:t>
      </w:r>
      <w:r w:rsidRPr="00FF61F2">
        <w:rPr>
          <w:rFonts w:ascii="Calibri Light" w:eastAsia="Times New Roman" w:hAnsi="Calibri Light" w:cs="Calibri Light"/>
          <w:i/>
          <w:lang w:eastAsia="ar-SA"/>
        </w:rPr>
        <w:t>………</w:t>
      </w:r>
      <w:r w:rsidR="00D1242F" w:rsidRPr="00FF61F2">
        <w:rPr>
          <w:rFonts w:ascii="Calibri Light" w:eastAsia="Times New Roman" w:hAnsi="Calibri Light" w:cs="Calibri Light"/>
          <w:i/>
          <w:lang w:eastAsia="ar-SA"/>
        </w:rPr>
        <w:t>…..</w:t>
      </w:r>
    </w:p>
    <w:p w14:paraId="0E320CAA" w14:textId="77777777" w:rsidR="00D1242F" w:rsidRPr="00FF61F2" w:rsidRDefault="00D1242F" w:rsidP="004C4337">
      <w:pPr>
        <w:suppressAutoHyphens/>
        <w:spacing w:after="0"/>
        <w:ind w:left="454"/>
        <w:jc w:val="both"/>
        <w:rPr>
          <w:rFonts w:ascii="Calibri Light" w:eastAsia="Times New Roman" w:hAnsi="Calibri Light" w:cs="Calibri Light"/>
          <w:i/>
          <w:lang w:eastAsia="ar-SA"/>
        </w:rPr>
      </w:pPr>
      <w:r w:rsidRPr="00FF61F2">
        <w:rPr>
          <w:rFonts w:ascii="Calibri Light" w:eastAsia="Times New Roman" w:hAnsi="Calibri Light" w:cs="Calibri Light"/>
          <w:i/>
          <w:lang w:eastAsia="ar-SA"/>
        </w:rPr>
        <w:t>……………………………………………………………………………………………………………………………..</w:t>
      </w:r>
    </w:p>
    <w:p w14:paraId="311C8FD4" w14:textId="7576B017" w:rsidR="002F2C36" w:rsidRPr="00FF61F2" w:rsidRDefault="002F2C36" w:rsidP="00DB1287">
      <w:pPr>
        <w:pStyle w:val="Akapitzlist"/>
        <w:numPr>
          <w:ilvl w:val="0"/>
          <w:numId w:val="3"/>
        </w:numPr>
        <w:suppressAutoHyphens/>
        <w:overflowPunct w:val="0"/>
        <w:autoSpaceDE w:val="0"/>
        <w:spacing w:before="240" w:line="240" w:lineRule="auto"/>
        <w:jc w:val="both"/>
        <w:textAlignment w:val="baseline"/>
        <w:rPr>
          <w:rFonts w:ascii="Calibri Light" w:eastAsia="Times New Roman" w:hAnsi="Calibri Light" w:cs="Calibri Light"/>
          <w:b/>
          <w:szCs w:val="20"/>
          <w:lang w:eastAsia="ar-SA"/>
        </w:rPr>
      </w:pPr>
      <w:r w:rsidRPr="00FF61F2">
        <w:rPr>
          <w:rFonts w:ascii="Calibri Light" w:eastAsia="Times New Roman" w:hAnsi="Calibri Light" w:cs="Calibri Light"/>
          <w:lang w:eastAsia="ar-SA"/>
        </w:rPr>
        <w:t>Oferowan</w:t>
      </w:r>
      <w:r w:rsidR="003F3191">
        <w:rPr>
          <w:rFonts w:ascii="Calibri Light" w:eastAsia="Times New Roman" w:hAnsi="Calibri Light" w:cs="Calibri Light"/>
          <w:lang w:eastAsia="ar-SA"/>
        </w:rPr>
        <w:t>e</w:t>
      </w:r>
      <w:r w:rsidRPr="00FF61F2">
        <w:rPr>
          <w:rFonts w:ascii="Calibri Light" w:eastAsia="Times New Roman" w:hAnsi="Calibri Light" w:cs="Calibri Light"/>
          <w:lang w:eastAsia="ar-SA"/>
        </w:rPr>
        <w:t xml:space="preserve"> cen</w:t>
      </w:r>
      <w:r w:rsidR="003F3191">
        <w:rPr>
          <w:rFonts w:ascii="Calibri Light" w:eastAsia="Times New Roman" w:hAnsi="Calibri Light" w:cs="Calibri Light"/>
          <w:lang w:eastAsia="ar-SA"/>
        </w:rPr>
        <w:t>y</w:t>
      </w:r>
      <w:r w:rsidRPr="00FF61F2">
        <w:rPr>
          <w:rFonts w:ascii="Calibri Light" w:eastAsia="Times New Roman" w:hAnsi="Calibri Light" w:cs="Calibri Light"/>
          <w:lang w:eastAsia="ar-SA"/>
        </w:rPr>
        <w:t xml:space="preserve"> </w:t>
      </w:r>
      <w:r w:rsidR="003F3191">
        <w:rPr>
          <w:rFonts w:ascii="Calibri Light" w:eastAsia="Times New Roman" w:hAnsi="Calibri Light" w:cs="Calibri Light"/>
          <w:lang w:eastAsia="ar-SA"/>
        </w:rPr>
        <w:t>jednostkowe zawierają</w:t>
      </w:r>
      <w:r w:rsidRPr="00FF61F2">
        <w:rPr>
          <w:rFonts w:ascii="Calibri Light" w:eastAsia="Times New Roman" w:hAnsi="Calibri Light" w:cs="Calibri Light"/>
          <w:lang w:eastAsia="ar-SA"/>
        </w:rPr>
        <w:t xml:space="preserve"> wszystkie koszty niezbędne do zrealizowania zamówienia</w:t>
      </w:r>
      <w:r w:rsidR="003F3191">
        <w:rPr>
          <w:rFonts w:ascii="Calibri Light" w:eastAsia="Times New Roman" w:hAnsi="Calibri Light" w:cs="Calibri Light"/>
          <w:lang w:eastAsia="ar-SA"/>
        </w:rPr>
        <w:t xml:space="preserve"> w ilościach obmiarowych określonych w przedmiarze robót</w:t>
      </w:r>
      <w:r w:rsidRPr="00FF61F2">
        <w:rPr>
          <w:rFonts w:ascii="Calibri Light" w:eastAsia="Times New Roman" w:hAnsi="Calibri Light" w:cs="Calibri Light"/>
          <w:lang w:eastAsia="ar-SA"/>
        </w:rPr>
        <w:t xml:space="preserve">.   </w:t>
      </w:r>
    </w:p>
    <w:p w14:paraId="2FC68917" w14:textId="77777777" w:rsidR="002F2C36" w:rsidRPr="00FF61F2" w:rsidRDefault="002F2C36" w:rsidP="00DB1287">
      <w:pPr>
        <w:pStyle w:val="Akapitzlist"/>
        <w:numPr>
          <w:ilvl w:val="0"/>
          <w:numId w:val="3"/>
        </w:numPr>
        <w:suppressAutoHyphens/>
        <w:overflowPunct w:val="0"/>
        <w:autoSpaceDE w:val="0"/>
        <w:spacing w:before="240" w:line="240" w:lineRule="auto"/>
        <w:jc w:val="both"/>
        <w:textAlignment w:val="baseline"/>
        <w:rPr>
          <w:rFonts w:ascii="Calibri Light" w:eastAsia="Times New Roman" w:hAnsi="Calibri Light" w:cs="Calibri Light"/>
          <w:b/>
          <w:szCs w:val="20"/>
          <w:lang w:eastAsia="ar-SA"/>
        </w:rPr>
      </w:pPr>
      <w:r w:rsidRPr="00FF61F2">
        <w:rPr>
          <w:rFonts w:ascii="Calibri Light" w:eastAsia="Times New Roman" w:hAnsi="Calibri Light" w:cs="Calibri Light"/>
          <w:lang w:eastAsia="ar-SA"/>
        </w:rPr>
        <w:t xml:space="preserve">Termin realizacji zamówienia: do </w:t>
      </w:r>
      <w:r w:rsidR="00D1242F" w:rsidRPr="00FF61F2">
        <w:rPr>
          <w:rFonts w:ascii="Calibri Light" w:eastAsia="Times New Roman" w:hAnsi="Calibri Light" w:cs="Calibri Light"/>
          <w:lang w:eastAsia="ar-SA"/>
        </w:rPr>
        <w:t>30 dni od daty podpisania umowy</w:t>
      </w:r>
      <w:r w:rsidRPr="00FF61F2">
        <w:rPr>
          <w:rFonts w:ascii="Calibri Light" w:eastAsia="Times New Roman" w:hAnsi="Calibri Light" w:cs="Calibri Light"/>
          <w:lang w:eastAsia="ar-SA"/>
        </w:rPr>
        <w:t>.</w:t>
      </w:r>
    </w:p>
    <w:p w14:paraId="6E85FF5C" w14:textId="77777777" w:rsidR="002F2C36" w:rsidRPr="00FF61F2" w:rsidRDefault="002F2C36" w:rsidP="00DB1287">
      <w:pPr>
        <w:pStyle w:val="Akapitzlist"/>
        <w:numPr>
          <w:ilvl w:val="0"/>
          <w:numId w:val="3"/>
        </w:numPr>
        <w:suppressAutoHyphens/>
        <w:overflowPunct w:val="0"/>
        <w:autoSpaceDE w:val="0"/>
        <w:spacing w:before="240" w:line="240" w:lineRule="auto"/>
        <w:jc w:val="both"/>
        <w:textAlignment w:val="baseline"/>
        <w:rPr>
          <w:rFonts w:ascii="Calibri Light" w:eastAsia="Times New Roman" w:hAnsi="Calibri Light" w:cs="Calibri Light"/>
          <w:b/>
          <w:szCs w:val="20"/>
          <w:lang w:eastAsia="ar-SA"/>
        </w:rPr>
      </w:pPr>
      <w:r w:rsidRPr="00FF61F2">
        <w:rPr>
          <w:rFonts w:ascii="Calibri Light" w:eastAsia="Times New Roman" w:hAnsi="Calibri Light" w:cs="Calibri Light"/>
          <w:lang w:eastAsia="ar-SA"/>
        </w:rPr>
        <w:t>Oświadczam, że uważam się za związanego ofertą przez okres 30 dni.</w:t>
      </w:r>
    </w:p>
    <w:p w14:paraId="25A25B9E" w14:textId="77777777" w:rsidR="002F2C36" w:rsidRPr="00FF61F2" w:rsidRDefault="002F2C36" w:rsidP="00DB1287">
      <w:pPr>
        <w:pStyle w:val="Akapitzlist"/>
        <w:numPr>
          <w:ilvl w:val="0"/>
          <w:numId w:val="3"/>
        </w:numPr>
        <w:suppressAutoHyphens/>
        <w:overflowPunct w:val="0"/>
        <w:autoSpaceDE w:val="0"/>
        <w:spacing w:before="240" w:line="240" w:lineRule="auto"/>
        <w:jc w:val="both"/>
        <w:textAlignment w:val="baseline"/>
        <w:rPr>
          <w:rFonts w:ascii="Calibri Light" w:eastAsia="Times New Roman" w:hAnsi="Calibri Light" w:cs="Calibri Light"/>
          <w:b/>
          <w:szCs w:val="20"/>
          <w:lang w:eastAsia="ar-SA"/>
        </w:rPr>
      </w:pPr>
      <w:r w:rsidRPr="00FF61F2">
        <w:rPr>
          <w:rFonts w:ascii="Calibri Light" w:eastAsia="Times New Roman" w:hAnsi="Calibri Light" w:cs="Calibri Light"/>
          <w:lang w:eastAsia="ar-SA"/>
        </w:rPr>
        <w:t xml:space="preserve">Oświadczam, że zapoznałem się z warunkami </w:t>
      </w:r>
      <w:r w:rsidR="006A432A" w:rsidRPr="00FF61F2">
        <w:rPr>
          <w:rFonts w:ascii="Calibri Light" w:eastAsia="Times New Roman" w:hAnsi="Calibri Light" w:cs="Calibri Light"/>
          <w:lang w:eastAsia="ar-SA"/>
        </w:rPr>
        <w:t xml:space="preserve">realizacji </w:t>
      </w:r>
      <w:r w:rsidRPr="00FF61F2">
        <w:rPr>
          <w:rFonts w:ascii="Calibri Light" w:eastAsia="Times New Roman" w:hAnsi="Calibri Light" w:cs="Calibri Light"/>
          <w:lang w:eastAsia="ar-SA"/>
        </w:rPr>
        <w:t>zamówienia określonymi w Zaproszeniu i nie wnoszę do nich żadnych zastrzeżeń oraz uzyskałem wszelkie niezbędne informacje do przygotowania oferty.</w:t>
      </w:r>
    </w:p>
    <w:p w14:paraId="60A18527" w14:textId="77777777" w:rsidR="002F2C36" w:rsidRPr="00FF61F2" w:rsidRDefault="002F2C36" w:rsidP="00DB1287">
      <w:pPr>
        <w:pStyle w:val="Akapitzlist"/>
        <w:numPr>
          <w:ilvl w:val="0"/>
          <w:numId w:val="3"/>
        </w:numPr>
        <w:suppressAutoHyphens/>
        <w:overflowPunct w:val="0"/>
        <w:autoSpaceDE w:val="0"/>
        <w:spacing w:before="240" w:line="240" w:lineRule="auto"/>
        <w:jc w:val="both"/>
        <w:textAlignment w:val="baseline"/>
        <w:rPr>
          <w:rFonts w:ascii="Calibri Light" w:eastAsia="Times New Roman" w:hAnsi="Calibri Light" w:cs="Calibri Light"/>
          <w:b/>
          <w:szCs w:val="20"/>
          <w:lang w:eastAsia="ar-SA"/>
        </w:rPr>
      </w:pPr>
      <w:r w:rsidRPr="00FF61F2">
        <w:rPr>
          <w:rFonts w:ascii="Calibri Light" w:eastAsia="Times New Roman" w:hAnsi="Calibri Light" w:cs="Calibri Light"/>
          <w:lang w:eastAsia="ar-SA"/>
        </w:rPr>
        <w:t>Oświadczam, że załączony do Zaproszenia wzór umowy został przeze mnie zaakceptowany bez zastrzeżeń i zobowiązuję się w przypadku wyboru mojej oferty do zawarcia umowy w miejscu i terminie wyznaczonym przez Zamawiającego.</w:t>
      </w:r>
    </w:p>
    <w:p w14:paraId="2F7E1152" w14:textId="77777777" w:rsidR="002F2C36" w:rsidRPr="009E7F78" w:rsidRDefault="002F2C36" w:rsidP="00DB1287">
      <w:pPr>
        <w:pStyle w:val="Akapitzlist"/>
        <w:numPr>
          <w:ilvl w:val="0"/>
          <w:numId w:val="3"/>
        </w:numPr>
        <w:suppressAutoHyphens/>
        <w:overflowPunct w:val="0"/>
        <w:autoSpaceDE w:val="0"/>
        <w:spacing w:before="240" w:line="240" w:lineRule="auto"/>
        <w:jc w:val="both"/>
        <w:textAlignment w:val="baseline"/>
        <w:rPr>
          <w:rFonts w:ascii="Calibri Light" w:eastAsia="Times New Roman" w:hAnsi="Calibri Light" w:cs="Calibri Light"/>
          <w:b/>
          <w:szCs w:val="20"/>
          <w:lang w:eastAsia="ar-SA"/>
        </w:rPr>
      </w:pPr>
      <w:r w:rsidRPr="00FF61F2">
        <w:rPr>
          <w:rFonts w:ascii="Calibri Light" w:eastAsia="Times New Roman" w:hAnsi="Calibri Light" w:cs="Calibri Light"/>
          <w:lang w:eastAsia="ar-SA"/>
        </w:rPr>
        <w:lastRenderedPageBreak/>
        <w:t xml:space="preserve">Oświadczam, że akceptuję warunki płatności określone w Zaproszeniu i projekcie umowy, tj. płatność przelewem terminie do 30 dni od dnia wpływu faktury do Zamawiającego.* </w:t>
      </w:r>
    </w:p>
    <w:p w14:paraId="37046490" w14:textId="4711CA0A" w:rsidR="001E4CE6" w:rsidRPr="00FF61F2" w:rsidRDefault="001E4CE6" w:rsidP="001B7685">
      <w:pPr>
        <w:numPr>
          <w:ilvl w:val="0"/>
          <w:numId w:val="3"/>
        </w:numPr>
        <w:shd w:val="clear" w:color="auto" w:fill="FFFFFF"/>
        <w:suppressAutoHyphens/>
        <w:spacing w:after="0" w:line="360" w:lineRule="auto"/>
        <w:rPr>
          <w:rFonts w:ascii="Calibri Light" w:hAnsi="Calibri Light" w:cs="Calibri Light"/>
        </w:rPr>
      </w:pPr>
      <w:r w:rsidRPr="00FF61F2">
        <w:rPr>
          <w:rFonts w:ascii="Calibri Light" w:hAnsi="Calibri Light" w:cs="Calibri Light"/>
        </w:rPr>
        <w:t xml:space="preserve">Oświadczam, że posiadam doświadczenie w </w:t>
      </w:r>
      <w:r w:rsidR="003F3191">
        <w:rPr>
          <w:rFonts w:ascii="Calibri Light" w:hAnsi="Calibri Light" w:cs="Calibri Light"/>
        </w:rPr>
        <w:t>realizacji robót obejmujących malowanie dachów</w:t>
      </w:r>
      <w:r w:rsidR="00FF61F2" w:rsidRPr="00FF61F2">
        <w:rPr>
          <w:rFonts w:ascii="Calibri Light" w:hAnsi="Calibri Light" w:cs="Calibri Light"/>
        </w:rPr>
        <w:t xml:space="preserve"> co potwierdza poniższy wykaz robót budowlanych: </w:t>
      </w:r>
    </w:p>
    <w:tbl>
      <w:tblPr>
        <w:tblW w:w="9344"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25"/>
        <w:gridCol w:w="3029"/>
        <w:gridCol w:w="2118"/>
        <w:gridCol w:w="1553"/>
        <w:gridCol w:w="2119"/>
      </w:tblGrid>
      <w:tr w:rsidR="00FF61F2" w:rsidRPr="00FF61F2" w14:paraId="46028B9B" w14:textId="77777777" w:rsidTr="00FF61F2">
        <w:trPr>
          <w:trHeight w:val="648"/>
        </w:trPr>
        <w:tc>
          <w:tcPr>
            <w:tcW w:w="525" w:type="dxa"/>
            <w:vMerge w:val="restart"/>
            <w:shd w:val="clear" w:color="auto" w:fill="BFBFBF"/>
            <w:vAlign w:val="center"/>
          </w:tcPr>
          <w:p w14:paraId="3E92B15E" w14:textId="77777777" w:rsidR="001E4CE6" w:rsidRPr="00FF61F2" w:rsidRDefault="001E4CE6" w:rsidP="00541089">
            <w:pPr>
              <w:spacing w:line="288" w:lineRule="auto"/>
              <w:jc w:val="center"/>
              <w:rPr>
                <w:rFonts w:ascii="Calibri Light" w:hAnsi="Calibri Light" w:cs="Calibri Light"/>
                <w:b/>
                <w:sz w:val="12"/>
                <w:szCs w:val="12"/>
              </w:rPr>
            </w:pPr>
            <w:r w:rsidRPr="00FF61F2">
              <w:rPr>
                <w:rFonts w:ascii="Calibri Light" w:hAnsi="Calibri Light" w:cs="Calibri Light"/>
                <w:b/>
                <w:sz w:val="12"/>
                <w:szCs w:val="12"/>
              </w:rPr>
              <w:t>Lp</w:t>
            </w:r>
          </w:p>
        </w:tc>
        <w:tc>
          <w:tcPr>
            <w:tcW w:w="3029" w:type="dxa"/>
            <w:vMerge w:val="restart"/>
            <w:shd w:val="clear" w:color="auto" w:fill="BFBFBF"/>
            <w:vAlign w:val="center"/>
          </w:tcPr>
          <w:p w14:paraId="1CAB40D0" w14:textId="07E8EC48" w:rsidR="001E4CE6" w:rsidRPr="00FF61F2" w:rsidRDefault="001E4CE6" w:rsidP="001E4CE6">
            <w:pPr>
              <w:jc w:val="center"/>
              <w:rPr>
                <w:rFonts w:ascii="Calibri Light" w:hAnsi="Calibri Light" w:cs="Calibri Light"/>
                <w:sz w:val="16"/>
                <w:szCs w:val="16"/>
              </w:rPr>
            </w:pPr>
            <w:r w:rsidRPr="00FF61F2">
              <w:rPr>
                <w:rFonts w:ascii="Calibri Light" w:hAnsi="Calibri Light" w:cs="Calibri Light"/>
                <w:b/>
                <w:sz w:val="16"/>
                <w:szCs w:val="16"/>
              </w:rPr>
              <w:t xml:space="preserve">Nazwa przedmiotu zamówienia/zakres robót </w:t>
            </w:r>
            <w:r w:rsidRPr="00FF61F2">
              <w:rPr>
                <w:rFonts w:ascii="Calibri Light" w:hAnsi="Calibri Light" w:cs="Calibri Light"/>
                <w:b/>
                <w:sz w:val="16"/>
                <w:szCs w:val="16"/>
              </w:rPr>
              <w:br/>
            </w:r>
            <w:r w:rsidRPr="00FF61F2">
              <w:rPr>
                <w:rFonts w:ascii="Calibri Light" w:hAnsi="Calibri Light" w:cs="Calibri Light"/>
                <w:sz w:val="16"/>
                <w:szCs w:val="16"/>
              </w:rPr>
              <w:t>(</w:t>
            </w:r>
            <w:r w:rsidR="003F3191">
              <w:rPr>
                <w:rFonts w:ascii="Calibri Light" w:hAnsi="Calibri Light" w:cs="Calibri Light"/>
                <w:sz w:val="16"/>
                <w:szCs w:val="16"/>
              </w:rPr>
              <w:t xml:space="preserve">w tym </w:t>
            </w:r>
            <w:r w:rsidRPr="00FF61F2">
              <w:rPr>
                <w:rFonts w:ascii="Calibri Light" w:hAnsi="Calibri Light" w:cs="Calibri Light"/>
                <w:sz w:val="16"/>
                <w:szCs w:val="16"/>
              </w:rPr>
              <w:t xml:space="preserve">powierzchnia </w:t>
            </w:r>
            <w:r w:rsidR="003F3191">
              <w:rPr>
                <w:rFonts w:ascii="Calibri Light" w:hAnsi="Calibri Light" w:cs="Calibri Light"/>
                <w:sz w:val="16"/>
                <w:szCs w:val="16"/>
              </w:rPr>
              <w:t>powierzchni dachowej objętej malowaniem</w:t>
            </w:r>
            <w:r w:rsidRPr="00FF61F2">
              <w:rPr>
                <w:rFonts w:ascii="Calibri Light" w:hAnsi="Calibri Light" w:cs="Calibri Light"/>
                <w:sz w:val="16"/>
                <w:szCs w:val="16"/>
              </w:rPr>
              <w:t>)</w:t>
            </w:r>
          </w:p>
        </w:tc>
        <w:tc>
          <w:tcPr>
            <w:tcW w:w="2118" w:type="dxa"/>
            <w:vMerge w:val="restart"/>
            <w:shd w:val="clear" w:color="auto" w:fill="BFBFBF"/>
            <w:vAlign w:val="center"/>
          </w:tcPr>
          <w:p w14:paraId="70E220FC" w14:textId="77777777" w:rsidR="001E4CE6" w:rsidRPr="00FF61F2" w:rsidRDefault="001E4CE6" w:rsidP="001E4CE6">
            <w:pPr>
              <w:spacing w:line="288" w:lineRule="auto"/>
              <w:jc w:val="center"/>
              <w:rPr>
                <w:rFonts w:ascii="Calibri Light" w:hAnsi="Calibri Light" w:cs="Calibri Light"/>
                <w:b/>
                <w:sz w:val="16"/>
                <w:szCs w:val="16"/>
              </w:rPr>
            </w:pPr>
            <w:r w:rsidRPr="00FF61F2">
              <w:rPr>
                <w:rFonts w:ascii="Calibri Light" w:hAnsi="Calibri Light" w:cs="Calibri Light"/>
                <w:b/>
                <w:sz w:val="16"/>
                <w:szCs w:val="16"/>
              </w:rPr>
              <w:t>Wartość robót</w:t>
            </w:r>
            <w:r w:rsidRPr="00FF61F2">
              <w:rPr>
                <w:rFonts w:ascii="Calibri Light" w:hAnsi="Calibri Light" w:cs="Calibri Light"/>
                <w:b/>
                <w:sz w:val="16"/>
                <w:szCs w:val="16"/>
              </w:rPr>
              <w:br/>
              <w:t>(brutto w PLN)</w:t>
            </w:r>
          </w:p>
        </w:tc>
        <w:tc>
          <w:tcPr>
            <w:tcW w:w="1553" w:type="dxa"/>
            <w:vMerge w:val="restart"/>
            <w:shd w:val="clear" w:color="auto" w:fill="BFBFBF"/>
            <w:vAlign w:val="center"/>
          </w:tcPr>
          <w:p w14:paraId="2E1850F2" w14:textId="77777777" w:rsidR="001E4CE6" w:rsidRPr="00FF61F2" w:rsidRDefault="001E4CE6" w:rsidP="001E4CE6">
            <w:pPr>
              <w:spacing w:line="288" w:lineRule="auto"/>
              <w:jc w:val="center"/>
              <w:rPr>
                <w:rFonts w:ascii="Calibri Light" w:hAnsi="Calibri Light" w:cs="Calibri Light"/>
                <w:b/>
                <w:sz w:val="16"/>
                <w:szCs w:val="16"/>
                <w:vertAlign w:val="superscript"/>
              </w:rPr>
            </w:pPr>
            <w:r w:rsidRPr="00FF61F2">
              <w:rPr>
                <w:rFonts w:ascii="Calibri Light" w:hAnsi="Calibri Light" w:cs="Calibri Light"/>
                <w:b/>
                <w:sz w:val="16"/>
                <w:szCs w:val="16"/>
              </w:rPr>
              <w:t>Okres realizacji robót(od mm/rr/ – do mm/rr/)</w:t>
            </w:r>
          </w:p>
        </w:tc>
        <w:tc>
          <w:tcPr>
            <w:tcW w:w="2119" w:type="dxa"/>
            <w:vMerge w:val="restart"/>
            <w:shd w:val="clear" w:color="auto" w:fill="BFBFBF"/>
            <w:vAlign w:val="center"/>
          </w:tcPr>
          <w:p w14:paraId="75E60EE1" w14:textId="77777777" w:rsidR="001E4CE6" w:rsidRPr="00FF61F2" w:rsidRDefault="001E4CE6" w:rsidP="00FF61F2">
            <w:pPr>
              <w:spacing w:after="0" w:line="288" w:lineRule="auto"/>
              <w:jc w:val="center"/>
              <w:rPr>
                <w:rFonts w:ascii="Calibri Light" w:hAnsi="Calibri Light" w:cs="Calibri Light"/>
                <w:b/>
                <w:sz w:val="16"/>
                <w:szCs w:val="16"/>
              </w:rPr>
            </w:pPr>
            <w:r w:rsidRPr="00FF61F2">
              <w:rPr>
                <w:rFonts w:ascii="Calibri Light" w:hAnsi="Calibri Light" w:cs="Calibri Light"/>
                <w:b/>
                <w:sz w:val="16"/>
                <w:szCs w:val="16"/>
              </w:rPr>
              <w:t>Podmiot, na rzecz którego roboty zostały wykonane</w:t>
            </w:r>
          </w:p>
          <w:p w14:paraId="15D5CC12" w14:textId="77777777" w:rsidR="001E4CE6" w:rsidRPr="00FF61F2" w:rsidRDefault="001E4CE6" w:rsidP="001E4CE6">
            <w:pPr>
              <w:spacing w:after="0" w:line="288" w:lineRule="auto"/>
              <w:jc w:val="center"/>
              <w:rPr>
                <w:rFonts w:ascii="Calibri Light" w:hAnsi="Calibri Light" w:cs="Calibri Light"/>
                <w:b/>
                <w:sz w:val="12"/>
                <w:szCs w:val="12"/>
              </w:rPr>
            </w:pPr>
            <w:r w:rsidRPr="00FF61F2">
              <w:rPr>
                <w:rFonts w:ascii="Calibri Light" w:hAnsi="Calibri Light" w:cs="Calibri Light"/>
                <w:b/>
                <w:sz w:val="12"/>
                <w:szCs w:val="12"/>
              </w:rPr>
              <w:t>(nazwa, dane adresowe)</w:t>
            </w:r>
          </w:p>
        </w:tc>
      </w:tr>
      <w:tr w:rsidR="00FF61F2" w:rsidRPr="00FF61F2" w14:paraId="52290E68" w14:textId="77777777" w:rsidTr="00FF61F2">
        <w:trPr>
          <w:trHeight w:val="868"/>
        </w:trPr>
        <w:tc>
          <w:tcPr>
            <w:tcW w:w="525" w:type="dxa"/>
            <w:vMerge/>
            <w:vAlign w:val="center"/>
          </w:tcPr>
          <w:p w14:paraId="6AB29492" w14:textId="77777777" w:rsidR="001E4CE6" w:rsidRPr="00FF61F2" w:rsidRDefault="001E4CE6" w:rsidP="00541089">
            <w:pPr>
              <w:spacing w:line="288" w:lineRule="auto"/>
              <w:rPr>
                <w:rFonts w:ascii="Calibri Light" w:hAnsi="Calibri Light" w:cs="Calibri Light"/>
              </w:rPr>
            </w:pPr>
          </w:p>
        </w:tc>
        <w:tc>
          <w:tcPr>
            <w:tcW w:w="3029" w:type="dxa"/>
            <w:vMerge/>
            <w:shd w:val="clear" w:color="auto" w:fill="BFBFBF"/>
            <w:vAlign w:val="center"/>
          </w:tcPr>
          <w:p w14:paraId="5FFA8805" w14:textId="77777777" w:rsidR="001E4CE6" w:rsidRPr="00FF61F2" w:rsidRDefault="001E4CE6" w:rsidP="00541089">
            <w:pPr>
              <w:spacing w:line="288" w:lineRule="auto"/>
              <w:jc w:val="center"/>
              <w:rPr>
                <w:rFonts w:ascii="Calibri Light" w:hAnsi="Calibri Light" w:cs="Calibri Light"/>
                <w:b/>
                <w:sz w:val="15"/>
                <w:szCs w:val="15"/>
              </w:rPr>
            </w:pPr>
          </w:p>
        </w:tc>
        <w:tc>
          <w:tcPr>
            <w:tcW w:w="2118" w:type="dxa"/>
            <w:vMerge/>
            <w:vAlign w:val="center"/>
          </w:tcPr>
          <w:p w14:paraId="2940FFA2" w14:textId="77777777" w:rsidR="001E4CE6" w:rsidRPr="00FF61F2" w:rsidRDefault="001E4CE6" w:rsidP="00541089">
            <w:pPr>
              <w:spacing w:line="288" w:lineRule="auto"/>
              <w:jc w:val="center"/>
              <w:rPr>
                <w:rFonts w:ascii="Calibri Light" w:hAnsi="Calibri Light" w:cs="Calibri Light"/>
                <w:sz w:val="16"/>
                <w:szCs w:val="16"/>
              </w:rPr>
            </w:pPr>
          </w:p>
        </w:tc>
        <w:tc>
          <w:tcPr>
            <w:tcW w:w="1553" w:type="dxa"/>
            <w:vMerge/>
            <w:vAlign w:val="center"/>
          </w:tcPr>
          <w:p w14:paraId="3D9BBF32" w14:textId="77777777" w:rsidR="001E4CE6" w:rsidRPr="00FF61F2" w:rsidRDefault="001E4CE6" w:rsidP="00541089">
            <w:pPr>
              <w:spacing w:line="288" w:lineRule="auto"/>
              <w:jc w:val="center"/>
              <w:rPr>
                <w:rFonts w:ascii="Calibri Light" w:hAnsi="Calibri Light" w:cs="Calibri Light"/>
                <w:sz w:val="16"/>
                <w:szCs w:val="16"/>
              </w:rPr>
            </w:pPr>
          </w:p>
        </w:tc>
        <w:tc>
          <w:tcPr>
            <w:tcW w:w="2119" w:type="dxa"/>
            <w:vMerge/>
            <w:vAlign w:val="center"/>
          </w:tcPr>
          <w:p w14:paraId="1B02B6BC" w14:textId="77777777" w:rsidR="001E4CE6" w:rsidRPr="00FF61F2" w:rsidRDefault="001E4CE6" w:rsidP="00541089">
            <w:pPr>
              <w:spacing w:line="288" w:lineRule="auto"/>
              <w:jc w:val="center"/>
              <w:rPr>
                <w:rFonts w:ascii="Calibri Light" w:hAnsi="Calibri Light" w:cs="Calibri Light"/>
                <w:sz w:val="16"/>
                <w:szCs w:val="16"/>
              </w:rPr>
            </w:pPr>
          </w:p>
        </w:tc>
      </w:tr>
      <w:tr w:rsidR="00FF61F2" w:rsidRPr="00FF61F2" w14:paraId="386E26A7" w14:textId="77777777" w:rsidTr="00FF61F2">
        <w:trPr>
          <w:trHeight w:val="491"/>
        </w:trPr>
        <w:tc>
          <w:tcPr>
            <w:tcW w:w="525" w:type="dxa"/>
            <w:vAlign w:val="center"/>
          </w:tcPr>
          <w:p w14:paraId="0C1A89E5" w14:textId="77777777" w:rsidR="001E4CE6" w:rsidRPr="00FF61F2" w:rsidRDefault="001E4CE6" w:rsidP="00541089">
            <w:pPr>
              <w:spacing w:line="288" w:lineRule="auto"/>
              <w:jc w:val="center"/>
              <w:rPr>
                <w:rFonts w:ascii="Calibri Light" w:hAnsi="Calibri Light" w:cs="Calibri Light"/>
                <w:sz w:val="16"/>
                <w:szCs w:val="16"/>
              </w:rPr>
            </w:pPr>
            <w:r w:rsidRPr="00FF61F2">
              <w:rPr>
                <w:rFonts w:ascii="Calibri Light" w:hAnsi="Calibri Light" w:cs="Calibri Light"/>
                <w:sz w:val="16"/>
                <w:szCs w:val="16"/>
              </w:rPr>
              <w:t>1</w:t>
            </w:r>
          </w:p>
        </w:tc>
        <w:tc>
          <w:tcPr>
            <w:tcW w:w="3029" w:type="dxa"/>
            <w:vAlign w:val="center"/>
          </w:tcPr>
          <w:p w14:paraId="7128CF0F" w14:textId="77777777" w:rsidR="001E4CE6" w:rsidRPr="00FF61F2" w:rsidRDefault="001E4CE6" w:rsidP="00541089">
            <w:pPr>
              <w:spacing w:line="288" w:lineRule="auto"/>
              <w:rPr>
                <w:rFonts w:ascii="Calibri Light" w:hAnsi="Calibri Light" w:cs="Calibri Light"/>
                <w:sz w:val="16"/>
                <w:szCs w:val="16"/>
              </w:rPr>
            </w:pPr>
          </w:p>
        </w:tc>
        <w:tc>
          <w:tcPr>
            <w:tcW w:w="2118" w:type="dxa"/>
            <w:vAlign w:val="center"/>
          </w:tcPr>
          <w:p w14:paraId="459C6D7B" w14:textId="77777777" w:rsidR="001E4CE6" w:rsidRPr="00FF61F2" w:rsidRDefault="001E4CE6" w:rsidP="00541089">
            <w:pPr>
              <w:spacing w:line="288" w:lineRule="auto"/>
              <w:rPr>
                <w:rFonts w:ascii="Calibri Light" w:hAnsi="Calibri Light" w:cs="Calibri Light"/>
                <w:sz w:val="16"/>
                <w:szCs w:val="16"/>
              </w:rPr>
            </w:pPr>
          </w:p>
        </w:tc>
        <w:tc>
          <w:tcPr>
            <w:tcW w:w="1553" w:type="dxa"/>
            <w:vAlign w:val="center"/>
          </w:tcPr>
          <w:p w14:paraId="1D20EB6A" w14:textId="77777777" w:rsidR="001E4CE6" w:rsidRPr="00FF61F2" w:rsidRDefault="001E4CE6" w:rsidP="00541089">
            <w:pPr>
              <w:spacing w:line="288" w:lineRule="auto"/>
              <w:rPr>
                <w:rFonts w:ascii="Calibri Light" w:hAnsi="Calibri Light" w:cs="Calibri Light"/>
                <w:sz w:val="16"/>
                <w:szCs w:val="16"/>
              </w:rPr>
            </w:pPr>
          </w:p>
        </w:tc>
        <w:tc>
          <w:tcPr>
            <w:tcW w:w="2119" w:type="dxa"/>
            <w:vAlign w:val="center"/>
          </w:tcPr>
          <w:p w14:paraId="12F41249" w14:textId="77777777" w:rsidR="001E4CE6" w:rsidRPr="00FF61F2" w:rsidRDefault="001E4CE6" w:rsidP="00541089">
            <w:pPr>
              <w:spacing w:line="288" w:lineRule="auto"/>
              <w:rPr>
                <w:rFonts w:ascii="Calibri Light" w:hAnsi="Calibri Light" w:cs="Calibri Light"/>
                <w:sz w:val="16"/>
                <w:szCs w:val="16"/>
              </w:rPr>
            </w:pPr>
          </w:p>
        </w:tc>
      </w:tr>
      <w:tr w:rsidR="00FF61F2" w:rsidRPr="00FF61F2" w14:paraId="32CA7737" w14:textId="77777777" w:rsidTr="00FF61F2">
        <w:trPr>
          <w:trHeight w:val="476"/>
        </w:trPr>
        <w:tc>
          <w:tcPr>
            <w:tcW w:w="525" w:type="dxa"/>
            <w:vAlign w:val="center"/>
          </w:tcPr>
          <w:p w14:paraId="74CDADFB" w14:textId="77777777" w:rsidR="001E4CE6" w:rsidRPr="00FF61F2" w:rsidRDefault="001E4CE6" w:rsidP="00541089">
            <w:pPr>
              <w:spacing w:line="288" w:lineRule="auto"/>
              <w:jc w:val="center"/>
              <w:rPr>
                <w:rFonts w:ascii="Calibri Light" w:hAnsi="Calibri Light" w:cs="Calibri Light"/>
                <w:sz w:val="16"/>
                <w:szCs w:val="16"/>
              </w:rPr>
            </w:pPr>
            <w:r w:rsidRPr="00FF61F2">
              <w:rPr>
                <w:rFonts w:ascii="Calibri Light" w:hAnsi="Calibri Light" w:cs="Calibri Light"/>
                <w:sz w:val="16"/>
                <w:szCs w:val="16"/>
              </w:rPr>
              <w:t>2</w:t>
            </w:r>
          </w:p>
        </w:tc>
        <w:tc>
          <w:tcPr>
            <w:tcW w:w="3029" w:type="dxa"/>
            <w:vAlign w:val="center"/>
          </w:tcPr>
          <w:p w14:paraId="119863CF" w14:textId="77777777" w:rsidR="001E4CE6" w:rsidRPr="00FF61F2" w:rsidRDefault="001E4CE6" w:rsidP="00541089">
            <w:pPr>
              <w:spacing w:line="288" w:lineRule="auto"/>
              <w:rPr>
                <w:rFonts w:ascii="Calibri Light" w:hAnsi="Calibri Light" w:cs="Calibri Light"/>
                <w:sz w:val="16"/>
                <w:szCs w:val="16"/>
              </w:rPr>
            </w:pPr>
          </w:p>
        </w:tc>
        <w:tc>
          <w:tcPr>
            <w:tcW w:w="2118" w:type="dxa"/>
            <w:vAlign w:val="center"/>
          </w:tcPr>
          <w:p w14:paraId="1E39A5C9" w14:textId="77777777" w:rsidR="001E4CE6" w:rsidRPr="00FF61F2" w:rsidRDefault="001E4CE6" w:rsidP="00541089">
            <w:pPr>
              <w:spacing w:line="288" w:lineRule="auto"/>
              <w:rPr>
                <w:rFonts w:ascii="Calibri Light" w:hAnsi="Calibri Light" w:cs="Calibri Light"/>
                <w:sz w:val="16"/>
                <w:szCs w:val="16"/>
              </w:rPr>
            </w:pPr>
          </w:p>
        </w:tc>
        <w:tc>
          <w:tcPr>
            <w:tcW w:w="1553" w:type="dxa"/>
            <w:vAlign w:val="center"/>
          </w:tcPr>
          <w:p w14:paraId="2499E298" w14:textId="77777777" w:rsidR="001E4CE6" w:rsidRPr="00FF61F2" w:rsidRDefault="001E4CE6" w:rsidP="00541089">
            <w:pPr>
              <w:spacing w:line="288" w:lineRule="auto"/>
              <w:rPr>
                <w:rFonts w:ascii="Calibri Light" w:hAnsi="Calibri Light" w:cs="Calibri Light"/>
                <w:sz w:val="16"/>
                <w:szCs w:val="16"/>
              </w:rPr>
            </w:pPr>
          </w:p>
        </w:tc>
        <w:tc>
          <w:tcPr>
            <w:tcW w:w="2119" w:type="dxa"/>
            <w:vAlign w:val="center"/>
          </w:tcPr>
          <w:p w14:paraId="3E969B24" w14:textId="77777777" w:rsidR="001E4CE6" w:rsidRPr="00FF61F2" w:rsidRDefault="001E4CE6" w:rsidP="00541089">
            <w:pPr>
              <w:spacing w:line="288" w:lineRule="auto"/>
              <w:rPr>
                <w:rFonts w:ascii="Calibri Light" w:hAnsi="Calibri Light" w:cs="Calibri Light"/>
                <w:sz w:val="16"/>
                <w:szCs w:val="16"/>
              </w:rPr>
            </w:pPr>
          </w:p>
        </w:tc>
      </w:tr>
    </w:tbl>
    <w:p w14:paraId="1C4C493B" w14:textId="77777777" w:rsidR="001E4CE6" w:rsidRPr="00FF61F2" w:rsidRDefault="001E4CE6" w:rsidP="001E4CE6">
      <w:pPr>
        <w:shd w:val="clear" w:color="auto" w:fill="FFFFFF"/>
        <w:suppressAutoHyphens/>
        <w:spacing w:after="0" w:line="360" w:lineRule="auto"/>
        <w:rPr>
          <w:rFonts w:ascii="Calibri Light" w:hAnsi="Calibri Light" w:cs="Calibri Light"/>
        </w:rPr>
      </w:pPr>
    </w:p>
    <w:p w14:paraId="35A22484" w14:textId="77777777" w:rsidR="002F2C36" w:rsidRPr="00FF61F2" w:rsidRDefault="002F2C36" w:rsidP="00DB1287">
      <w:pPr>
        <w:pStyle w:val="Akapitzlist"/>
        <w:numPr>
          <w:ilvl w:val="0"/>
          <w:numId w:val="3"/>
        </w:numPr>
        <w:suppressAutoHyphens/>
        <w:overflowPunct w:val="0"/>
        <w:autoSpaceDE w:val="0"/>
        <w:spacing w:after="0" w:line="360" w:lineRule="auto"/>
        <w:jc w:val="both"/>
        <w:textAlignment w:val="baseline"/>
        <w:rPr>
          <w:rFonts w:ascii="Calibri Light" w:eastAsia="Times New Roman" w:hAnsi="Calibri Light" w:cs="Calibri Light"/>
          <w:lang w:eastAsia="ar-SA"/>
        </w:rPr>
      </w:pPr>
      <w:r w:rsidRPr="00FF61F2">
        <w:rPr>
          <w:rFonts w:ascii="Calibri Light" w:eastAsia="Times New Roman" w:hAnsi="Calibri Light" w:cs="Calibri Light"/>
          <w:lang w:eastAsia="ar-SA"/>
        </w:rPr>
        <w:t>Załączniki do oferty:</w:t>
      </w:r>
    </w:p>
    <w:p w14:paraId="285FABC1" w14:textId="77777777" w:rsidR="002F2C36" w:rsidRPr="00FF61F2" w:rsidRDefault="00D1242F" w:rsidP="00DB1287">
      <w:pPr>
        <w:pStyle w:val="Akapitzlist"/>
        <w:numPr>
          <w:ilvl w:val="1"/>
          <w:numId w:val="3"/>
        </w:numPr>
        <w:suppressAutoHyphens/>
        <w:spacing w:after="0" w:line="360" w:lineRule="auto"/>
        <w:jc w:val="both"/>
        <w:rPr>
          <w:rFonts w:ascii="Calibri Light" w:eastAsia="Times New Roman" w:hAnsi="Calibri Light" w:cs="Calibri Light"/>
          <w:sz w:val="24"/>
          <w:szCs w:val="26"/>
          <w:lang w:eastAsia="ar-SA"/>
        </w:rPr>
      </w:pPr>
      <w:r w:rsidRPr="00FF61F2">
        <w:rPr>
          <w:rFonts w:ascii="Calibri Light" w:eastAsia="Times New Roman" w:hAnsi="Calibri Light" w:cs="Calibri Light"/>
          <w:sz w:val="24"/>
          <w:szCs w:val="26"/>
          <w:lang w:eastAsia="ar-SA"/>
        </w:rPr>
        <w:t>Kosztorys ofertowy</w:t>
      </w:r>
    </w:p>
    <w:p w14:paraId="794CCFBF" w14:textId="77777777" w:rsidR="002F2C36" w:rsidRPr="00FF61F2" w:rsidRDefault="002F2C36" w:rsidP="002F2C36">
      <w:pPr>
        <w:suppressAutoHyphens/>
        <w:spacing w:after="0" w:line="360" w:lineRule="auto"/>
        <w:ind w:left="284"/>
        <w:jc w:val="both"/>
        <w:rPr>
          <w:rFonts w:ascii="Calibri Light" w:eastAsia="Times New Roman" w:hAnsi="Calibri Light" w:cs="Calibri Light"/>
          <w:sz w:val="26"/>
          <w:szCs w:val="26"/>
          <w:lang w:eastAsia="ar-SA"/>
        </w:rPr>
      </w:pPr>
      <w:r w:rsidRPr="00FF61F2">
        <w:rPr>
          <w:rFonts w:ascii="Calibri Light" w:eastAsia="Times New Roman" w:hAnsi="Calibri Light" w:cs="Calibri Light"/>
          <w:sz w:val="26"/>
          <w:szCs w:val="26"/>
          <w:lang w:eastAsia="ar-SA"/>
        </w:rPr>
        <w:t>…………………………………………………….</w:t>
      </w:r>
    </w:p>
    <w:p w14:paraId="12CABAEA" w14:textId="77777777" w:rsidR="002F2C36" w:rsidRPr="00FF61F2" w:rsidRDefault="002F2C36" w:rsidP="002F2C36">
      <w:pPr>
        <w:suppressAutoHyphens/>
        <w:spacing w:after="0" w:line="360" w:lineRule="auto"/>
        <w:ind w:left="284"/>
        <w:jc w:val="both"/>
        <w:rPr>
          <w:rFonts w:ascii="Calibri Light" w:eastAsia="Times New Roman" w:hAnsi="Calibri Light" w:cs="Calibri Light"/>
          <w:sz w:val="26"/>
          <w:szCs w:val="26"/>
          <w:lang w:eastAsia="ar-SA"/>
        </w:rPr>
      </w:pPr>
      <w:r w:rsidRPr="00FF61F2">
        <w:rPr>
          <w:rFonts w:ascii="Calibri Light" w:eastAsia="Times New Roman" w:hAnsi="Calibri Light" w:cs="Calibri Light"/>
          <w:sz w:val="26"/>
          <w:szCs w:val="26"/>
          <w:lang w:eastAsia="ar-SA"/>
        </w:rPr>
        <w:t>…………………………………………………….</w:t>
      </w:r>
    </w:p>
    <w:p w14:paraId="06716579" w14:textId="77777777" w:rsidR="002F2C36" w:rsidRPr="00FF61F2" w:rsidRDefault="002F2C36" w:rsidP="002F2C36">
      <w:pPr>
        <w:suppressAutoHyphens/>
        <w:spacing w:after="0" w:line="360" w:lineRule="auto"/>
        <w:ind w:left="284"/>
        <w:jc w:val="both"/>
        <w:rPr>
          <w:rFonts w:ascii="Calibri Light" w:eastAsia="Times New Roman" w:hAnsi="Calibri Light" w:cs="Calibri Light"/>
          <w:sz w:val="26"/>
          <w:szCs w:val="26"/>
          <w:lang w:eastAsia="ar-SA"/>
        </w:rPr>
      </w:pPr>
      <w:r w:rsidRPr="00FF61F2">
        <w:rPr>
          <w:rFonts w:ascii="Calibri Light" w:eastAsia="Times New Roman" w:hAnsi="Calibri Light" w:cs="Calibri Light"/>
          <w:sz w:val="26"/>
          <w:szCs w:val="26"/>
          <w:lang w:eastAsia="ar-SA"/>
        </w:rPr>
        <w:t>…………………………………………………….</w:t>
      </w:r>
    </w:p>
    <w:p w14:paraId="474E8ADA" w14:textId="77777777" w:rsidR="002F2C36" w:rsidRPr="00FF61F2" w:rsidRDefault="002F2C36" w:rsidP="002F2C36">
      <w:pPr>
        <w:suppressAutoHyphens/>
        <w:spacing w:after="0" w:line="360" w:lineRule="auto"/>
        <w:ind w:left="284"/>
        <w:jc w:val="both"/>
        <w:rPr>
          <w:rFonts w:ascii="Calibri Light" w:eastAsia="Times New Roman" w:hAnsi="Calibri Light" w:cs="Calibri Light"/>
          <w:sz w:val="26"/>
          <w:szCs w:val="26"/>
          <w:lang w:eastAsia="ar-SA"/>
        </w:rPr>
      </w:pPr>
      <w:r w:rsidRPr="00FF61F2">
        <w:rPr>
          <w:rFonts w:ascii="Calibri Light" w:eastAsia="Times New Roman" w:hAnsi="Calibri Light" w:cs="Calibri Light"/>
          <w:sz w:val="26"/>
          <w:szCs w:val="26"/>
          <w:lang w:eastAsia="ar-SA"/>
        </w:rPr>
        <w:t>…………………………………………………….</w:t>
      </w:r>
    </w:p>
    <w:p w14:paraId="2B31BA5E" w14:textId="77777777" w:rsidR="002F2C36" w:rsidRPr="00FF61F2" w:rsidRDefault="002F2C36" w:rsidP="002F2C36">
      <w:pPr>
        <w:suppressAutoHyphens/>
        <w:spacing w:after="0" w:line="360" w:lineRule="auto"/>
        <w:jc w:val="both"/>
        <w:rPr>
          <w:rFonts w:ascii="Calibri Light" w:eastAsia="Times New Roman" w:hAnsi="Calibri Light" w:cs="Calibri Light"/>
          <w:sz w:val="18"/>
          <w:szCs w:val="18"/>
          <w:lang w:eastAsia="ar-SA"/>
        </w:rPr>
      </w:pPr>
    </w:p>
    <w:p w14:paraId="2DC77494" w14:textId="77777777" w:rsidR="002F2C36" w:rsidRPr="00FF61F2" w:rsidRDefault="002F2C36" w:rsidP="002F2C36">
      <w:pPr>
        <w:suppressAutoHyphens/>
        <w:spacing w:after="0" w:line="360" w:lineRule="auto"/>
        <w:jc w:val="both"/>
        <w:rPr>
          <w:rFonts w:ascii="Calibri Light" w:eastAsia="Times New Roman" w:hAnsi="Calibri Light" w:cs="Calibri Light"/>
          <w:sz w:val="18"/>
          <w:szCs w:val="18"/>
          <w:lang w:eastAsia="ar-SA"/>
        </w:rPr>
      </w:pPr>
    </w:p>
    <w:p w14:paraId="57D00FBB" w14:textId="77777777" w:rsidR="002F2C36" w:rsidRPr="00FF61F2" w:rsidRDefault="002F2C36" w:rsidP="002F2C36">
      <w:pPr>
        <w:suppressAutoHyphens/>
        <w:spacing w:after="0" w:line="360" w:lineRule="auto"/>
        <w:jc w:val="both"/>
        <w:rPr>
          <w:rFonts w:ascii="Calibri Light" w:eastAsia="Times New Roman" w:hAnsi="Calibri Light" w:cs="Calibri Light"/>
          <w:sz w:val="18"/>
          <w:szCs w:val="18"/>
          <w:lang w:eastAsia="ar-SA"/>
        </w:rPr>
      </w:pPr>
    </w:p>
    <w:p w14:paraId="63F85B16" w14:textId="77777777" w:rsidR="002F2C36" w:rsidRPr="00FF61F2" w:rsidRDefault="002F2C36" w:rsidP="002F2C36">
      <w:pPr>
        <w:spacing w:after="0" w:line="360" w:lineRule="auto"/>
        <w:ind w:left="5040"/>
        <w:jc w:val="both"/>
        <w:rPr>
          <w:rFonts w:ascii="Calibri Light" w:eastAsia="Times New Roman" w:hAnsi="Calibri Light" w:cs="Calibri Light"/>
          <w:sz w:val="18"/>
          <w:szCs w:val="18"/>
          <w:lang w:eastAsia="pl-PL"/>
        </w:rPr>
      </w:pPr>
      <w:r w:rsidRPr="00FF61F2">
        <w:rPr>
          <w:rFonts w:ascii="Calibri Light" w:eastAsia="Times New Roman" w:hAnsi="Calibri Light" w:cs="Calibri Light"/>
          <w:sz w:val="18"/>
          <w:szCs w:val="18"/>
          <w:lang w:eastAsia="pl-PL"/>
        </w:rPr>
        <w:t>…………………………………………………………</w:t>
      </w:r>
    </w:p>
    <w:p w14:paraId="49CB593F" w14:textId="77777777" w:rsidR="002F2C36" w:rsidRPr="00FF61F2" w:rsidRDefault="002F2C36" w:rsidP="002F2C36">
      <w:pPr>
        <w:spacing w:after="0" w:line="360" w:lineRule="auto"/>
        <w:ind w:left="708"/>
        <w:jc w:val="both"/>
        <w:rPr>
          <w:rFonts w:ascii="Calibri Light" w:eastAsia="Times New Roman" w:hAnsi="Calibri Light" w:cs="Calibri Light"/>
          <w:sz w:val="18"/>
          <w:szCs w:val="18"/>
          <w:lang w:eastAsia="pl-PL"/>
        </w:rPr>
      </w:pPr>
      <w:r w:rsidRPr="00FF61F2">
        <w:rPr>
          <w:rFonts w:ascii="Calibri Light" w:eastAsia="Times New Roman" w:hAnsi="Calibri Light" w:cs="Calibri Light"/>
          <w:sz w:val="18"/>
          <w:szCs w:val="18"/>
          <w:lang w:eastAsia="pl-PL"/>
        </w:rPr>
        <w:tab/>
      </w:r>
      <w:r w:rsidRPr="00FF61F2">
        <w:rPr>
          <w:rFonts w:ascii="Calibri Light" w:eastAsia="Times New Roman" w:hAnsi="Calibri Light" w:cs="Calibri Light"/>
          <w:sz w:val="18"/>
          <w:szCs w:val="18"/>
          <w:lang w:eastAsia="pl-PL"/>
        </w:rPr>
        <w:tab/>
      </w:r>
      <w:r w:rsidRPr="00FF61F2">
        <w:rPr>
          <w:rFonts w:ascii="Calibri Light" w:eastAsia="Times New Roman" w:hAnsi="Calibri Light" w:cs="Calibri Light"/>
          <w:sz w:val="18"/>
          <w:szCs w:val="18"/>
          <w:lang w:eastAsia="pl-PL"/>
        </w:rPr>
        <w:tab/>
      </w:r>
      <w:r w:rsidRPr="00FF61F2">
        <w:rPr>
          <w:rFonts w:ascii="Calibri Light" w:eastAsia="Times New Roman" w:hAnsi="Calibri Light" w:cs="Calibri Light"/>
          <w:sz w:val="18"/>
          <w:szCs w:val="18"/>
          <w:lang w:eastAsia="pl-PL"/>
        </w:rPr>
        <w:tab/>
      </w:r>
      <w:r w:rsidRPr="00FF61F2">
        <w:rPr>
          <w:rFonts w:ascii="Calibri Light" w:eastAsia="Times New Roman" w:hAnsi="Calibri Light" w:cs="Calibri Light"/>
          <w:sz w:val="18"/>
          <w:szCs w:val="18"/>
          <w:lang w:eastAsia="pl-PL"/>
        </w:rPr>
        <w:tab/>
      </w:r>
      <w:r w:rsidRPr="00FF61F2">
        <w:rPr>
          <w:rFonts w:ascii="Calibri Light" w:eastAsia="Times New Roman" w:hAnsi="Calibri Light" w:cs="Calibri Light"/>
          <w:sz w:val="18"/>
          <w:szCs w:val="18"/>
          <w:lang w:eastAsia="pl-PL"/>
        </w:rPr>
        <w:tab/>
      </w:r>
      <w:r w:rsidRPr="00FF61F2">
        <w:rPr>
          <w:rFonts w:ascii="Calibri Light" w:eastAsia="Times New Roman" w:hAnsi="Calibri Light" w:cs="Calibri Light"/>
          <w:sz w:val="18"/>
          <w:szCs w:val="18"/>
          <w:lang w:eastAsia="pl-PL"/>
        </w:rPr>
        <w:tab/>
        <w:t xml:space="preserve">          data,  podpis Wykonawcy</w:t>
      </w:r>
    </w:p>
    <w:p w14:paraId="192BA233" w14:textId="77777777" w:rsidR="00903B11" w:rsidRPr="00FF61F2" w:rsidRDefault="00903B11" w:rsidP="002E58E1">
      <w:pPr>
        <w:tabs>
          <w:tab w:val="left" w:pos="3686"/>
        </w:tabs>
        <w:suppressAutoHyphens/>
        <w:spacing w:after="0"/>
        <w:rPr>
          <w:rFonts w:ascii="Calibri Light" w:hAnsi="Calibri Light" w:cs="Calibri Light"/>
          <w:i/>
          <w:sz w:val="20"/>
        </w:rPr>
      </w:pPr>
    </w:p>
    <w:p w14:paraId="39FA4FFA" w14:textId="77777777" w:rsidR="002F2C36" w:rsidRPr="00FF61F2" w:rsidRDefault="002F2C36" w:rsidP="002E58E1">
      <w:pPr>
        <w:tabs>
          <w:tab w:val="left" w:pos="3686"/>
        </w:tabs>
        <w:suppressAutoHyphens/>
        <w:spacing w:after="0"/>
        <w:rPr>
          <w:rFonts w:ascii="Calibri Light" w:hAnsi="Calibri Light" w:cs="Calibri Light"/>
          <w:i/>
          <w:sz w:val="20"/>
        </w:rPr>
      </w:pPr>
    </w:p>
    <w:p w14:paraId="52DAEE4E" w14:textId="77777777" w:rsidR="002F2C36" w:rsidRPr="00FF61F2" w:rsidRDefault="002F2C36" w:rsidP="002E58E1">
      <w:pPr>
        <w:tabs>
          <w:tab w:val="left" w:pos="3686"/>
        </w:tabs>
        <w:suppressAutoHyphens/>
        <w:spacing w:after="0"/>
        <w:rPr>
          <w:rFonts w:ascii="Calibri Light" w:hAnsi="Calibri Light" w:cs="Calibri Light"/>
          <w:i/>
          <w:sz w:val="20"/>
        </w:rPr>
      </w:pPr>
    </w:p>
    <w:p w14:paraId="33F500ED" w14:textId="77777777" w:rsidR="002F2C36" w:rsidRPr="00FF61F2" w:rsidRDefault="002F2C36" w:rsidP="002E58E1">
      <w:pPr>
        <w:tabs>
          <w:tab w:val="left" w:pos="3686"/>
        </w:tabs>
        <w:suppressAutoHyphens/>
        <w:spacing w:after="0"/>
        <w:rPr>
          <w:rFonts w:ascii="Calibri Light" w:hAnsi="Calibri Light" w:cs="Calibri Light"/>
          <w:i/>
          <w:sz w:val="20"/>
        </w:rPr>
      </w:pPr>
    </w:p>
    <w:p w14:paraId="59314EBA" w14:textId="77777777" w:rsidR="002F2C36" w:rsidRPr="00FF61F2" w:rsidRDefault="002F2C36" w:rsidP="002E58E1">
      <w:pPr>
        <w:tabs>
          <w:tab w:val="left" w:pos="3686"/>
        </w:tabs>
        <w:suppressAutoHyphens/>
        <w:spacing w:after="0"/>
        <w:rPr>
          <w:rFonts w:ascii="Calibri Light" w:hAnsi="Calibri Light" w:cs="Calibri Light"/>
          <w:i/>
          <w:sz w:val="20"/>
        </w:rPr>
      </w:pPr>
    </w:p>
    <w:p w14:paraId="53A60C1D" w14:textId="77777777" w:rsidR="002F2C36" w:rsidRPr="00FF61F2" w:rsidRDefault="002F2C36" w:rsidP="002E58E1">
      <w:pPr>
        <w:tabs>
          <w:tab w:val="left" w:pos="3686"/>
        </w:tabs>
        <w:suppressAutoHyphens/>
        <w:spacing w:after="0"/>
        <w:rPr>
          <w:rFonts w:ascii="Calibri Light" w:hAnsi="Calibri Light" w:cs="Calibri Light"/>
          <w:i/>
          <w:sz w:val="20"/>
        </w:rPr>
      </w:pPr>
    </w:p>
    <w:p w14:paraId="242B8682" w14:textId="77777777" w:rsidR="00436159" w:rsidRDefault="00436159" w:rsidP="00FF61F2">
      <w:pPr>
        <w:spacing w:after="0" w:line="360" w:lineRule="auto"/>
        <w:jc w:val="right"/>
        <w:rPr>
          <w:rFonts w:ascii="Calibri Light" w:hAnsi="Calibri Light" w:cs="Calibri Light"/>
          <w:spacing w:val="26"/>
          <w:sz w:val="18"/>
          <w:szCs w:val="16"/>
          <w:u w:val="single"/>
        </w:rPr>
        <w:sectPr w:rsidR="00436159" w:rsidSect="009E7F78">
          <w:pgSz w:w="11906" w:h="16838"/>
          <w:pgMar w:top="1134" w:right="1417" w:bottom="1276" w:left="1417" w:header="567" w:footer="243" w:gutter="0"/>
          <w:cols w:space="708"/>
          <w:docGrid w:linePitch="360"/>
        </w:sectPr>
      </w:pPr>
    </w:p>
    <w:p w14:paraId="34D3F821" w14:textId="77777777" w:rsidR="00794A46" w:rsidRPr="00FF61F2" w:rsidRDefault="00794A46" w:rsidP="00FF61F2">
      <w:pPr>
        <w:spacing w:after="0" w:line="360" w:lineRule="auto"/>
        <w:jc w:val="right"/>
        <w:rPr>
          <w:rFonts w:ascii="Calibri Light" w:hAnsi="Calibri Light" w:cs="Calibri Light"/>
          <w:sz w:val="16"/>
          <w:szCs w:val="16"/>
        </w:rPr>
      </w:pPr>
      <w:r w:rsidRPr="00FF61F2">
        <w:rPr>
          <w:rFonts w:ascii="Calibri Light" w:hAnsi="Calibri Light" w:cs="Calibri Light"/>
          <w:spacing w:val="26"/>
          <w:sz w:val="18"/>
          <w:szCs w:val="16"/>
          <w:u w:val="single"/>
        </w:rPr>
        <w:lastRenderedPageBreak/>
        <w:t>Załącznik nr 2 do zapytania ofertowego</w:t>
      </w:r>
      <w:r w:rsidRPr="00FF61F2">
        <w:rPr>
          <w:rFonts w:ascii="Calibri Light" w:eastAsia="Arial Black" w:hAnsi="Calibri Light" w:cs="Calibri Light"/>
          <w:u w:val="single"/>
        </w:rPr>
        <w:t xml:space="preserve"> </w:t>
      </w:r>
    </w:p>
    <w:p w14:paraId="42E2C7BB" w14:textId="6CA7204A" w:rsidR="00D1242F" w:rsidRDefault="00D1242F" w:rsidP="00FF61F2">
      <w:pPr>
        <w:spacing w:after="0" w:line="240" w:lineRule="auto"/>
        <w:jc w:val="center"/>
        <w:rPr>
          <w:rFonts w:ascii="Calibri Light" w:hAnsi="Calibri Light" w:cs="Calibri Light"/>
          <w:b/>
          <w:sz w:val="24"/>
          <w:szCs w:val="20"/>
          <w:u w:val="single"/>
        </w:rPr>
      </w:pPr>
      <w:r w:rsidRPr="00FF61F2">
        <w:rPr>
          <w:rFonts w:ascii="Calibri Light" w:hAnsi="Calibri Light" w:cs="Calibri Light"/>
          <w:b/>
          <w:sz w:val="24"/>
          <w:szCs w:val="20"/>
          <w:u w:val="single"/>
        </w:rPr>
        <w:t>UMOWA NR IZP.272.</w:t>
      </w:r>
      <w:r w:rsidR="001E4CE6" w:rsidRPr="00FF61F2">
        <w:rPr>
          <w:rFonts w:ascii="Calibri Light" w:hAnsi="Calibri Light" w:cs="Calibri Light"/>
          <w:b/>
          <w:sz w:val="24"/>
          <w:szCs w:val="20"/>
          <w:u w:val="single"/>
        </w:rPr>
        <w:t>1.</w:t>
      </w:r>
      <w:r w:rsidR="009555B1">
        <w:rPr>
          <w:rFonts w:ascii="Calibri Light" w:hAnsi="Calibri Light" w:cs="Calibri Light"/>
          <w:b/>
          <w:sz w:val="24"/>
          <w:szCs w:val="20"/>
          <w:u w:val="single"/>
        </w:rPr>
        <w:t>5</w:t>
      </w:r>
      <w:r w:rsidR="00845F23">
        <w:rPr>
          <w:rFonts w:ascii="Calibri Light" w:hAnsi="Calibri Light" w:cs="Calibri Light"/>
          <w:b/>
          <w:sz w:val="24"/>
          <w:szCs w:val="20"/>
          <w:u w:val="single"/>
        </w:rPr>
        <w:t>9</w:t>
      </w:r>
      <w:r w:rsidR="009555B1">
        <w:rPr>
          <w:rFonts w:ascii="Calibri Light" w:hAnsi="Calibri Light" w:cs="Calibri Light"/>
          <w:b/>
          <w:sz w:val="24"/>
          <w:szCs w:val="20"/>
          <w:u w:val="single"/>
        </w:rPr>
        <w:t>.2020</w:t>
      </w:r>
      <w:r w:rsidR="00FF61F2">
        <w:rPr>
          <w:rFonts w:ascii="Calibri Light" w:hAnsi="Calibri Light" w:cs="Calibri Light"/>
          <w:b/>
          <w:sz w:val="24"/>
          <w:szCs w:val="20"/>
          <w:u w:val="single"/>
        </w:rPr>
        <w:t xml:space="preserve"> (WZÓR)</w:t>
      </w:r>
    </w:p>
    <w:p w14:paraId="0AB4FA9E" w14:textId="77777777" w:rsidR="009555B1" w:rsidRPr="00FF61F2" w:rsidRDefault="009555B1" w:rsidP="00FF61F2">
      <w:pPr>
        <w:spacing w:after="0" w:line="240" w:lineRule="auto"/>
        <w:jc w:val="center"/>
        <w:rPr>
          <w:rFonts w:ascii="Calibri Light" w:hAnsi="Calibri Light" w:cs="Calibri Light"/>
        </w:rPr>
      </w:pPr>
    </w:p>
    <w:p w14:paraId="11151E30" w14:textId="70B6C861" w:rsidR="00D1242F" w:rsidRPr="009E7F78" w:rsidRDefault="00D1242F" w:rsidP="00FF61F2">
      <w:pPr>
        <w:spacing w:after="0" w:line="240" w:lineRule="auto"/>
        <w:rPr>
          <w:rFonts w:ascii="Calibri Light" w:hAnsi="Calibri Light" w:cs="Calibri Light"/>
          <w:sz w:val="24"/>
        </w:rPr>
      </w:pPr>
      <w:r w:rsidRPr="009E7F78">
        <w:rPr>
          <w:rFonts w:ascii="Calibri Light" w:hAnsi="Calibri Light" w:cs="Calibri Light"/>
          <w:sz w:val="20"/>
          <w:szCs w:val="18"/>
        </w:rPr>
        <w:t>zawarta dnia ……………………</w:t>
      </w:r>
      <w:r w:rsidR="009555B1">
        <w:rPr>
          <w:rFonts w:ascii="Calibri Light" w:hAnsi="Calibri Light" w:cs="Calibri Light"/>
          <w:sz w:val="20"/>
          <w:szCs w:val="18"/>
        </w:rPr>
        <w:t>maja 2020</w:t>
      </w:r>
      <w:r w:rsidR="001E4CE6" w:rsidRPr="009E7F78">
        <w:rPr>
          <w:rFonts w:ascii="Calibri Light" w:hAnsi="Calibri Light" w:cs="Calibri Light"/>
          <w:sz w:val="20"/>
          <w:szCs w:val="18"/>
        </w:rPr>
        <w:t xml:space="preserve"> roku </w:t>
      </w:r>
      <w:r w:rsidRPr="009E7F78">
        <w:rPr>
          <w:rFonts w:ascii="Calibri Light" w:hAnsi="Calibri Light" w:cs="Calibri Light"/>
          <w:sz w:val="20"/>
          <w:szCs w:val="18"/>
        </w:rPr>
        <w:t>w Gródku nad Dunajcem pomiędzy:</w:t>
      </w:r>
    </w:p>
    <w:p w14:paraId="7233D553" w14:textId="77777777" w:rsidR="00D1242F" w:rsidRPr="009E7F78" w:rsidRDefault="00D1242F" w:rsidP="00FF61F2">
      <w:pPr>
        <w:spacing w:after="0" w:line="240" w:lineRule="auto"/>
        <w:rPr>
          <w:rFonts w:ascii="Calibri Light" w:hAnsi="Calibri Light" w:cs="Calibri Light"/>
          <w:sz w:val="24"/>
        </w:rPr>
      </w:pPr>
      <w:r w:rsidRPr="009E7F78">
        <w:rPr>
          <w:rFonts w:ascii="Calibri Light" w:hAnsi="Calibri Light" w:cs="Calibri Light"/>
          <w:b/>
          <w:sz w:val="20"/>
          <w:szCs w:val="18"/>
        </w:rPr>
        <w:t>Gminą Gródek nad Dunajcem</w:t>
      </w:r>
      <w:r w:rsidRPr="009E7F78">
        <w:rPr>
          <w:rFonts w:ascii="Calibri Light" w:hAnsi="Calibri Light" w:cs="Calibri Light"/>
          <w:sz w:val="20"/>
          <w:szCs w:val="18"/>
        </w:rPr>
        <w:t>, 33-318 Gródek nad Dunajcem, w imieniu którego działa:</w:t>
      </w:r>
    </w:p>
    <w:p w14:paraId="498BD2B4" w14:textId="77777777" w:rsidR="00D1242F" w:rsidRPr="009E7F78" w:rsidRDefault="00D1242F" w:rsidP="00FF61F2">
      <w:pPr>
        <w:spacing w:after="0" w:line="240" w:lineRule="auto"/>
        <w:rPr>
          <w:rFonts w:ascii="Calibri Light" w:hAnsi="Calibri Light" w:cs="Calibri Light"/>
          <w:sz w:val="24"/>
        </w:rPr>
      </w:pPr>
      <w:r w:rsidRPr="009E7F78">
        <w:rPr>
          <w:rFonts w:ascii="Calibri Light" w:hAnsi="Calibri Light" w:cs="Calibri Light"/>
          <w:sz w:val="20"/>
          <w:szCs w:val="18"/>
        </w:rPr>
        <w:t>Wójt Gminy Gródek nad Dunajcem – Józef Tobiasz</w:t>
      </w:r>
    </w:p>
    <w:p w14:paraId="141F1F7B" w14:textId="77777777" w:rsidR="00D1242F" w:rsidRPr="009E7F78" w:rsidRDefault="00D1242F" w:rsidP="00FF61F2">
      <w:pPr>
        <w:spacing w:after="0" w:line="240" w:lineRule="auto"/>
        <w:rPr>
          <w:rFonts w:ascii="Calibri Light" w:hAnsi="Calibri Light" w:cs="Calibri Light"/>
          <w:sz w:val="24"/>
        </w:rPr>
      </w:pPr>
      <w:r w:rsidRPr="009E7F78">
        <w:rPr>
          <w:rFonts w:ascii="Calibri Light" w:hAnsi="Calibri Light" w:cs="Calibri Light"/>
          <w:sz w:val="20"/>
          <w:szCs w:val="18"/>
        </w:rPr>
        <w:t xml:space="preserve">zwaną dalej </w:t>
      </w:r>
      <w:r w:rsidRPr="009E7F78">
        <w:rPr>
          <w:rFonts w:ascii="Calibri Light" w:hAnsi="Calibri Light" w:cs="Calibri Light"/>
          <w:b/>
          <w:sz w:val="20"/>
          <w:szCs w:val="18"/>
        </w:rPr>
        <w:t>Zamawiającym</w:t>
      </w:r>
      <w:r w:rsidRPr="009E7F78">
        <w:rPr>
          <w:rFonts w:ascii="Calibri Light" w:hAnsi="Calibri Light" w:cs="Calibri Light"/>
          <w:sz w:val="20"/>
          <w:szCs w:val="18"/>
        </w:rPr>
        <w:t>,</w:t>
      </w:r>
    </w:p>
    <w:p w14:paraId="09076E3B" w14:textId="77777777" w:rsidR="00D1242F" w:rsidRPr="009E7F78" w:rsidRDefault="00D1242F" w:rsidP="00FF61F2">
      <w:pPr>
        <w:spacing w:after="0" w:line="240" w:lineRule="auto"/>
        <w:rPr>
          <w:rFonts w:ascii="Calibri Light" w:hAnsi="Calibri Light" w:cs="Calibri Light"/>
          <w:sz w:val="24"/>
        </w:rPr>
      </w:pPr>
      <w:r w:rsidRPr="009E7F78">
        <w:rPr>
          <w:rFonts w:ascii="Calibri Light" w:hAnsi="Calibri Light" w:cs="Calibri Light"/>
          <w:sz w:val="20"/>
          <w:szCs w:val="18"/>
        </w:rPr>
        <w:t xml:space="preserve">przy kontrasygnacie Skarbnika – </w:t>
      </w:r>
      <w:r w:rsidR="009E7F78" w:rsidRPr="009E7F78">
        <w:rPr>
          <w:rFonts w:ascii="Calibri Light" w:hAnsi="Calibri Light" w:cs="Calibri Light"/>
          <w:sz w:val="20"/>
          <w:szCs w:val="18"/>
        </w:rPr>
        <w:t>Bożeny Szczygieł</w:t>
      </w:r>
      <w:r w:rsidRPr="009E7F78">
        <w:rPr>
          <w:rFonts w:ascii="Calibri Light" w:hAnsi="Calibri Light" w:cs="Calibri Light"/>
          <w:sz w:val="20"/>
          <w:szCs w:val="18"/>
        </w:rPr>
        <w:t>,</w:t>
      </w:r>
    </w:p>
    <w:p w14:paraId="7D1C77EA" w14:textId="77777777" w:rsidR="00D1242F" w:rsidRPr="009E7F78" w:rsidRDefault="00D1242F" w:rsidP="00FF61F2">
      <w:pPr>
        <w:spacing w:after="0" w:line="240" w:lineRule="auto"/>
        <w:rPr>
          <w:rFonts w:ascii="Calibri Light" w:hAnsi="Calibri Light" w:cs="Calibri Light"/>
          <w:sz w:val="24"/>
        </w:rPr>
      </w:pPr>
      <w:r w:rsidRPr="009E7F78">
        <w:rPr>
          <w:rFonts w:ascii="Calibri Light" w:hAnsi="Calibri Light" w:cs="Calibri Light"/>
          <w:sz w:val="20"/>
          <w:szCs w:val="18"/>
        </w:rPr>
        <w:t>a</w:t>
      </w:r>
    </w:p>
    <w:p w14:paraId="48314BD6" w14:textId="77777777" w:rsidR="00D1242F" w:rsidRPr="009E7F78" w:rsidRDefault="00D1242F" w:rsidP="00FF61F2">
      <w:pPr>
        <w:spacing w:after="0" w:line="240" w:lineRule="auto"/>
        <w:rPr>
          <w:rFonts w:ascii="Calibri Light" w:hAnsi="Calibri Light" w:cs="Calibri Light"/>
          <w:sz w:val="24"/>
        </w:rPr>
      </w:pPr>
      <w:r w:rsidRPr="009E7F78">
        <w:rPr>
          <w:rFonts w:ascii="Calibri Light" w:hAnsi="Calibri Light" w:cs="Calibri Light"/>
          <w:b/>
          <w:sz w:val="20"/>
          <w:szCs w:val="18"/>
        </w:rPr>
        <w:t>………………………………………..</w:t>
      </w:r>
      <w:r w:rsidRPr="009E7F78">
        <w:rPr>
          <w:rFonts w:ascii="Calibri Light" w:hAnsi="Calibri Light" w:cs="Calibri Light"/>
          <w:sz w:val="20"/>
          <w:szCs w:val="18"/>
        </w:rPr>
        <w:t xml:space="preserve"> prowadzącym firmę:</w:t>
      </w:r>
    </w:p>
    <w:p w14:paraId="26372616" w14:textId="77777777" w:rsidR="00D1242F" w:rsidRPr="009E7F78" w:rsidRDefault="00D1242F" w:rsidP="00FF61F2">
      <w:pPr>
        <w:spacing w:after="0" w:line="240" w:lineRule="auto"/>
        <w:rPr>
          <w:rFonts w:ascii="Calibri Light" w:hAnsi="Calibri Light" w:cs="Calibri Light"/>
          <w:sz w:val="24"/>
        </w:rPr>
      </w:pPr>
      <w:r w:rsidRPr="009E7F78">
        <w:rPr>
          <w:rFonts w:ascii="Calibri Light" w:hAnsi="Calibri Light" w:cs="Calibri Light"/>
          <w:b/>
          <w:szCs w:val="20"/>
        </w:rPr>
        <w:t>……………………………………</w:t>
      </w:r>
      <w:r w:rsidRPr="009E7F78">
        <w:rPr>
          <w:rFonts w:ascii="Calibri Light" w:hAnsi="Calibri Light" w:cs="Calibri Light"/>
          <w:b/>
          <w:szCs w:val="20"/>
        </w:rPr>
        <w:tab/>
      </w:r>
    </w:p>
    <w:p w14:paraId="2CBCEF90" w14:textId="77777777" w:rsidR="00D1242F" w:rsidRPr="00FF61F2" w:rsidRDefault="00D1242F" w:rsidP="00FF61F2">
      <w:pPr>
        <w:spacing w:after="0" w:line="240" w:lineRule="auto"/>
        <w:rPr>
          <w:rFonts w:ascii="Calibri Light" w:hAnsi="Calibri Light" w:cs="Calibri Light"/>
        </w:rPr>
      </w:pPr>
      <w:r w:rsidRPr="00FF61F2">
        <w:rPr>
          <w:rFonts w:ascii="Calibri Light" w:hAnsi="Calibri Light" w:cs="Calibri Light"/>
          <w:sz w:val="20"/>
          <w:szCs w:val="20"/>
        </w:rPr>
        <w:t xml:space="preserve">zwanym dalej Wykonawcą </w:t>
      </w:r>
    </w:p>
    <w:p w14:paraId="673F2B6C" w14:textId="77777777" w:rsidR="00D1242F" w:rsidRPr="00FF61F2" w:rsidRDefault="00D1242F" w:rsidP="00FF61F2">
      <w:pPr>
        <w:spacing w:after="0" w:line="240" w:lineRule="auto"/>
        <w:rPr>
          <w:rFonts w:ascii="Calibri Light" w:hAnsi="Calibri Light" w:cs="Calibri Light"/>
        </w:rPr>
      </w:pPr>
      <w:r w:rsidRPr="00FF61F2">
        <w:rPr>
          <w:rFonts w:ascii="Calibri Light" w:hAnsi="Calibri Light" w:cs="Calibri Light"/>
          <w:sz w:val="18"/>
          <w:szCs w:val="18"/>
        </w:rPr>
        <w:t>o następującej treści:</w:t>
      </w:r>
    </w:p>
    <w:p w14:paraId="7D71AC57" w14:textId="77777777" w:rsidR="00D1242F" w:rsidRPr="00FF61F2" w:rsidRDefault="0009373D" w:rsidP="00FF61F2">
      <w:pPr>
        <w:tabs>
          <w:tab w:val="left" w:pos="284"/>
          <w:tab w:val="center" w:pos="4702"/>
          <w:tab w:val="left" w:pos="6585"/>
        </w:tabs>
        <w:spacing w:after="0"/>
        <w:jc w:val="center"/>
        <w:rPr>
          <w:rFonts w:ascii="Calibri Light" w:hAnsi="Calibri Light" w:cs="Calibri Light"/>
          <w:sz w:val="18"/>
          <w:szCs w:val="18"/>
        </w:rPr>
      </w:pPr>
      <w:r w:rsidRPr="00FF61F2">
        <w:rPr>
          <w:rFonts w:ascii="Calibri Light" w:hAnsi="Calibri Light" w:cs="Calibri Light"/>
          <w:b/>
          <w:sz w:val="18"/>
          <w:szCs w:val="18"/>
        </w:rPr>
        <w:t>§ 1</w:t>
      </w:r>
    </w:p>
    <w:p w14:paraId="0CED8B35" w14:textId="77777777" w:rsidR="00F71E37" w:rsidRPr="009E7F78" w:rsidRDefault="00D1242F" w:rsidP="00FF61F2">
      <w:pPr>
        <w:numPr>
          <w:ilvl w:val="0"/>
          <w:numId w:val="8"/>
        </w:numPr>
        <w:tabs>
          <w:tab w:val="clear" w:pos="0"/>
          <w:tab w:val="num" w:pos="-360"/>
        </w:tabs>
        <w:suppressAutoHyphens/>
        <w:spacing w:after="0" w:line="240" w:lineRule="auto"/>
        <w:ind w:left="360"/>
        <w:rPr>
          <w:rFonts w:ascii="Calibri Light" w:hAnsi="Calibri Light" w:cs="Calibri Light"/>
          <w:sz w:val="20"/>
          <w:szCs w:val="18"/>
        </w:rPr>
      </w:pPr>
      <w:r w:rsidRPr="009E7F78">
        <w:rPr>
          <w:rFonts w:ascii="Calibri Light" w:hAnsi="Calibri Light" w:cs="Calibri Light"/>
          <w:sz w:val="20"/>
          <w:szCs w:val="18"/>
        </w:rPr>
        <w:t>Zamawiający zleca a Wykonawca przyjmuje do realizacji:</w:t>
      </w:r>
    </w:p>
    <w:p w14:paraId="44F3EBED" w14:textId="171CC38B" w:rsidR="009555B1" w:rsidRDefault="00A75283" w:rsidP="009555B1">
      <w:pPr>
        <w:suppressAutoHyphens/>
        <w:spacing w:after="0"/>
        <w:jc w:val="center"/>
        <w:rPr>
          <w:rFonts w:ascii="Calibri Light" w:hAnsi="Calibri Light" w:cs="Calibri Light"/>
          <w:b/>
          <w:sz w:val="26"/>
          <w:szCs w:val="26"/>
        </w:rPr>
      </w:pPr>
      <w:r>
        <w:rPr>
          <w:rFonts w:ascii="Calibri Light" w:hAnsi="Calibri Light" w:cs="Calibri Light"/>
          <w:b/>
          <w:sz w:val="26"/>
          <w:szCs w:val="26"/>
        </w:rPr>
        <w:t xml:space="preserve">Modernizacja dachu </w:t>
      </w:r>
      <w:r w:rsidR="009555B1">
        <w:rPr>
          <w:rFonts w:ascii="Calibri Light" w:hAnsi="Calibri Light" w:cs="Calibri Light"/>
          <w:b/>
          <w:sz w:val="26"/>
          <w:szCs w:val="26"/>
        </w:rPr>
        <w:t>na budynku</w:t>
      </w:r>
      <w:r>
        <w:rPr>
          <w:rFonts w:ascii="Calibri Light" w:hAnsi="Calibri Light" w:cs="Calibri Light"/>
          <w:b/>
          <w:sz w:val="26"/>
          <w:szCs w:val="26"/>
        </w:rPr>
        <w:t xml:space="preserve"> </w:t>
      </w:r>
      <w:r w:rsidR="009555B1">
        <w:rPr>
          <w:rFonts w:ascii="Calibri Light" w:hAnsi="Calibri Light" w:cs="Calibri Light"/>
          <w:b/>
          <w:sz w:val="26"/>
          <w:szCs w:val="26"/>
        </w:rPr>
        <w:t>Szkoły Podstawowej w Rożnowie</w:t>
      </w:r>
    </w:p>
    <w:p w14:paraId="3C5E1766" w14:textId="6581FD20" w:rsidR="00D1242F" w:rsidRPr="009E7F78" w:rsidRDefault="00D1242F" w:rsidP="003E5C9E">
      <w:pPr>
        <w:numPr>
          <w:ilvl w:val="0"/>
          <w:numId w:val="8"/>
        </w:numPr>
        <w:tabs>
          <w:tab w:val="clear" w:pos="0"/>
          <w:tab w:val="num" w:pos="-360"/>
        </w:tabs>
        <w:suppressAutoHyphens/>
        <w:spacing w:after="0" w:line="240" w:lineRule="auto"/>
        <w:ind w:left="360"/>
        <w:jc w:val="both"/>
        <w:rPr>
          <w:rFonts w:ascii="Calibri Light" w:hAnsi="Calibri Light" w:cs="Calibri Light"/>
          <w:sz w:val="20"/>
          <w:szCs w:val="18"/>
        </w:rPr>
      </w:pPr>
      <w:r w:rsidRPr="009E7F78">
        <w:rPr>
          <w:rFonts w:ascii="Calibri Light" w:hAnsi="Calibri Light" w:cs="Calibri Light"/>
          <w:sz w:val="20"/>
          <w:szCs w:val="18"/>
        </w:rPr>
        <w:t>Wykonawca zobowiązuje się do wykonania przedmiotu umowy zgodnie przedmiarem-kosztorysem robót stanowiącym załącznik do niniejszej</w:t>
      </w:r>
      <w:r w:rsidR="00B15854" w:rsidRPr="009E7F78">
        <w:rPr>
          <w:rFonts w:ascii="Calibri Light" w:hAnsi="Calibri Light" w:cs="Calibri Light"/>
          <w:sz w:val="20"/>
          <w:szCs w:val="18"/>
        </w:rPr>
        <w:t xml:space="preserve"> umowy, </w:t>
      </w:r>
      <w:r w:rsidRPr="009E7F78">
        <w:rPr>
          <w:rFonts w:ascii="Calibri Light" w:hAnsi="Calibri Light" w:cs="Calibri Light"/>
          <w:sz w:val="20"/>
          <w:szCs w:val="18"/>
        </w:rPr>
        <w:t xml:space="preserve">zasadami wiedzy technicznej i sztuki budowlanej, obowiązującymi przepisami i polskimi normami, oddania przedmiotu niniejszej umowy Zamawiającemu w terminie w niej uzgodnionym, oraz do usunięcia wad występujących w tym przedmiocie w okresie umownej odpowiedzialności za wady, oraz w okresie rękojmi za wady fizyczne. </w:t>
      </w:r>
    </w:p>
    <w:p w14:paraId="00B48923" w14:textId="77777777" w:rsidR="00A7195E" w:rsidRPr="009E7F78" w:rsidRDefault="00D1242F" w:rsidP="003E5C9E">
      <w:pPr>
        <w:numPr>
          <w:ilvl w:val="0"/>
          <w:numId w:val="8"/>
        </w:numPr>
        <w:tabs>
          <w:tab w:val="clear" w:pos="0"/>
          <w:tab w:val="num" w:pos="-360"/>
        </w:tabs>
        <w:suppressAutoHyphens/>
        <w:spacing w:after="0" w:line="240" w:lineRule="auto"/>
        <w:ind w:left="360"/>
        <w:rPr>
          <w:rFonts w:ascii="Calibri Light" w:hAnsi="Calibri Light" w:cs="Calibri Light"/>
          <w:sz w:val="20"/>
          <w:szCs w:val="18"/>
        </w:rPr>
      </w:pPr>
      <w:r w:rsidRPr="009E7F78">
        <w:rPr>
          <w:rFonts w:ascii="Calibri Light" w:hAnsi="Calibri Light" w:cs="Calibri Light"/>
          <w:sz w:val="20"/>
          <w:szCs w:val="18"/>
        </w:rPr>
        <w:t>Przedmiot zamówienia zostanie wykonany z materiałów Wyk</w:t>
      </w:r>
      <w:r w:rsidR="00A7195E" w:rsidRPr="009E7F78">
        <w:rPr>
          <w:rFonts w:ascii="Calibri Light" w:hAnsi="Calibri Light" w:cs="Calibri Light"/>
          <w:sz w:val="20"/>
          <w:szCs w:val="18"/>
        </w:rPr>
        <w:t>onawcy</w:t>
      </w:r>
      <w:r w:rsidR="00B15854" w:rsidRPr="009E7F78">
        <w:rPr>
          <w:rFonts w:ascii="Calibri Light" w:hAnsi="Calibri Light" w:cs="Calibri Light"/>
          <w:sz w:val="20"/>
          <w:szCs w:val="18"/>
        </w:rPr>
        <w:t>.</w:t>
      </w:r>
    </w:p>
    <w:p w14:paraId="28FDB877" w14:textId="77777777" w:rsidR="00D1242F" w:rsidRPr="00FF61F2" w:rsidRDefault="00D1242F" w:rsidP="00FF61F2">
      <w:pPr>
        <w:spacing w:after="0"/>
        <w:ind w:left="360"/>
        <w:jc w:val="center"/>
        <w:rPr>
          <w:rFonts w:ascii="Calibri Light" w:hAnsi="Calibri Light" w:cs="Calibri Light"/>
        </w:rPr>
      </w:pPr>
      <w:r w:rsidRPr="00FF61F2">
        <w:rPr>
          <w:rFonts w:ascii="Calibri Light" w:hAnsi="Calibri Light" w:cs="Calibri Light"/>
          <w:b/>
          <w:sz w:val="18"/>
          <w:szCs w:val="18"/>
        </w:rPr>
        <w:br/>
        <w:t>§ 2</w:t>
      </w:r>
    </w:p>
    <w:p w14:paraId="289A8247" w14:textId="77777777" w:rsidR="00D1242F" w:rsidRPr="009E7F78" w:rsidRDefault="00D1242F" w:rsidP="00FF61F2">
      <w:pPr>
        <w:numPr>
          <w:ilvl w:val="0"/>
          <w:numId w:val="9"/>
        </w:numPr>
        <w:tabs>
          <w:tab w:val="num" w:pos="360"/>
        </w:tabs>
        <w:suppressAutoHyphens/>
        <w:spacing w:after="0" w:line="240" w:lineRule="auto"/>
        <w:ind w:left="360"/>
        <w:rPr>
          <w:rFonts w:ascii="Calibri Light" w:hAnsi="Calibri Light" w:cs="Calibri Light"/>
          <w:sz w:val="24"/>
        </w:rPr>
      </w:pPr>
      <w:r w:rsidRPr="009E7F78">
        <w:rPr>
          <w:rFonts w:ascii="Calibri Light" w:hAnsi="Calibri Light" w:cs="Calibri Light"/>
          <w:sz w:val="20"/>
          <w:szCs w:val="18"/>
        </w:rPr>
        <w:t xml:space="preserve">Termin realizacji przedmiotu umowy: </w:t>
      </w:r>
      <w:r w:rsidRPr="009E7F78">
        <w:rPr>
          <w:rFonts w:ascii="Calibri Light" w:hAnsi="Calibri Light" w:cs="Calibri Light"/>
          <w:b/>
          <w:sz w:val="20"/>
          <w:szCs w:val="18"/>
        </w:rPr>
        <w:t>do 30 dni od daty podpisania umowy.</w:t>
      </w:r>
      <w:r w:rsidRPr="009E7F78">
        <w:rPr>
          <w:rFonts w:ascii="Calibri Light" w:hAnsi="Calibri Light" w:cs="Calibri Light"/>
          <w:sz w:val="20"/>
          <w:szCs w:val="18"/>
        </w:rPr>
        <w:t xml:space="preserve"> </w:t>
      </w:r>
    </w:p>
    <w:p w14:paraId="4A84A2FD" w14:textId="77777777" w:rsidR="009E7F78" w:rsidRPr="009E7F78" w:rsidRDefault="00D1242F" w:rsidP="009E7F78">
      <w:pPr>
        <w:numPr>
          <w:ilvl w:val="0"/>
          <w:numId w:val="9"/>
        </w:numPr>
        <w:tabs>
          <w:tab w:val="num" w:pos="360"/>
        </w:tabs>
        <w:suppressAutoHyphens/>
        <w:spacing w:after="0" w:line="240" w:lineRule="auto"/>
        <w:ind w:left="360"/>
        <w:rPr>
          <w:rFonts w:ascii="Calibri Light" w:hAnsi="Calibri Light" w:cs="Calibri Light"/>
          <w:sz w:val="24"/>
        </w:rPr>
      </w:pPr>
      <w:r w:rsidRPr="009E7F78">
        <w:rPr>
          <w:rFonts w:ascii="Calibri Light" w:hAnsi="Calibri Light" w:cs="Calibri Light"/>
          <w:sz w:val="20"/>
          <w:szCs w:val="18"/>
        </w:rPr>
        <w:t>Zamawiający przewiduje możliwości zmiany terminu realizacji przedmiotu umowy w następujących przypadkach:</w:t>
      </w:r>
    </w:p>
    <w:p w14:paraId="5D6DA727" w14:textId="77777777" w:rsidR="00D1242F" w:rsidRPr="009E7F78" w:rsidRDefault="00D1242F" w:rsidP="009E7F78">
      <w:pPr>
        <w:numPr>
          <w:ilvl w:val="1"/>
          <w:numId w:val="9"/>
        </w:numPr>
        <w:suppressAutoHyphens/>
        <w:spacing w:after="0" w:line="240" w:lineRule="auto"/>
        <w:rPr>
          <w:rFonts w:ascii="Calibri Light" w:hAnsi="Calibri Light" w:cs="Calibri Light"/>
          <w:sz w:val="24"/>
        </w:rPr>
      </w:pPr>
      <w:r w:rsidRPr="009E7F78">
        <w:rPr>
          <w:rFonts w:ascii="Calibri Light" w:hAnsi="Calibri Light" w:cs="Calibri Light"/>
          <w:sz w:val="20"/>
          <w:szCs w:val="18"/>
        </w:rPr>
        <w:t xml:space="preserve">zwiększenia lub zmniejszenia zakresu robót </w:t>
      </w:r>
    </w:p>
    <w:p w14:paraId="52B2603A" w14:textId="77777777" w:rsidR="00D1242F" w:rsidRPr="009E7F78" w:rsidRDefault="00D1242F" w:rsidP="009E7F78">
      <w:pPr>
        <w:numPr>
          <w:ilvl w:val="1"/>
          <w:numId w:val="9"/>
        </w:numPr>
        <w:tabs>
          <w:tab w:val="num" w:pos="720"/>
        </w:tabs>
        <w:suppressAutoHyphens/>
        <w:spacing w:after="0" w:line="240" w:lineRule="auto"/>
        <w:rPr>
          <w:rFonts w:ascii="Calibri Light" w:hAnsi="Calibri Light" w:cs="Calibri Light"/>
          <w:sz w:val="20"/>
          <w:szCs w:val="18"/>
        </w:rPr>
      </w:pPr>
      <w:r w:rsidRPr="009E7F78">
        <w:rPr>
          <w:rFonts w:ascii="Calibri Light" w:hAnsi="Calibri Light" w:cs="Calibri Light"/>
          <w:sz w:val="20"/>
          <w:szCs w:val="18"/>
        </w:rPr>
        <w:t>wystąpienia robót dodatkowych</w:t>
      </w:r>
    </w:p>
    <w:p w14:paraId="202281D7" w14:textId="77777777" w:rsidR="00D1242F" w:rsidRPr="009E7F78" w:rsidRDefault="00D1242F" w:rsidP="009E7F78">
      <w:pPr>
        <w:numPr>
          <w:ilvl w:val="1"/>
          <w:numId w:val="9"/>
        </w:numPr>
        <w:suppressAutoHyphens/>
        <w:spacing w:after="0" w:line="240" w:lineRule="auto"/>
        <w:rPr>
          <w:rFonts w:ascii="Calibri Light" w:hAnsi="Calibri Light" w:cs="Calibri Light"/>
          <w:sz w:val="20"/>
          <w:szCs w:val="18"/>
        </w:rPr>
      </w:pPr>
      <w:r w:rsidRPr="009E7F78">
        <w:rPr>
          <w:rFonts w:ascii="Calibri Light" w:hAnsi="Calibri Light" w:cs="Calibri Light"/>
          <w:sz w:val="20"/>
          <w:szCs w:val="18"/>
        </w:rPr>
        <w:t>niekorzystnych warunków atmosferycznych (opady de</w:t>
      </w:r>
      <w:r w:rsidR="00B15854" w:rsidRPr="009E7F78">
        <w:rPr>
          <w:rFonts w:ascii="Calibri Light" w:hAnsi="Calibri Light" w:cs="Calibri Light"/>
          <w:sz w:val="20"/>
          <w:szCs w:val="18"/>
        </w:rPr>
        <w:t>szczu)</w:t>
      </w:r>
      <w:r w:rsidRPr="009E7F78">
        <w:rPr>
          <w:rFonts w:ascii="Calibri Light" w:hAnsi="Calibri Light" w:cs="Calibri Light"/>
          <w:sz w:val="20"/>
          <w:szCs w:val="18"/>
        </w:rPr>
        <w:t xml:space="preserve"> uniemożliwiających realizację robót zgodnie z warunkami umowy. </w:t>
      </w:r>
    </w:p>
    <w:p w14:paraId="66DBD6BE" w14:textId="77777777" w:rsidR="00D1242F" w:rsidRPr="009E7F78" w:rsidRDefault="00D1242F" w:rsidP="00FF61F2">
      <w:pPr>
        <w:numPr>
          <w:ilvl w:val="0"/>
          <w:numId w:val="9"/>
        </w:numPr>
        <w:tabs>
          <w:tab w:val="num" w:pos="360"/>
        </w:tabs>
        <w:suppressAutoHyphens/>
        <w:spacing w:after="0" w:line="240" w:lineRule="auto"/>
        <w:ind w:left="360"/>
        <w:rPr>
          <w:rFonts w:ascii="Calibri Light" w:hAnsi="Calibri Light" w:cs="Calibri Light"/>
          <w:sz w:val="20"/>
          <w:szCs w:val="18"/>
        </w:rPr>
      </w:pPr>
      <w:r w:rsidRPr="009E7F78">
        <w:rPr>
          <w:rFonts w:ascii="Calibri Light" w:hAnsi="Calibri Light" w:cs="Calibri Light"/>
          <w:sz w:val="20"/>
          <w:szCs w:val="18"/>
        </w:rPr>
        <w:t>Do kontaktów roboczych, w okresie trwania umowy, strony upoważniają:</w:t>
      </w:r>
    </w:p>
    <w:p w14:paraId="1ACA155C" w14:textId="77777777" w:rsidR="00D1242F" w:rsidRPr="009E7F78" w:rsidRDefault="00D1242F" w:rsidP="009E7F78">
      <w:pPr>
        <w:numPr>
          <w:ilvl w:val="1"/>
          <w:numId w:val="9"/>
        </w:numPr>
        <w:suppressAutoHyphens/>
        <w:spacing w:after="0" w:line="240" w:lineRule="auto"/>
        <w:rPr>
          <w:rFonts w:ascii="Calibri Light" w:hAnsi="Calibri Light" w:cs="Calibri Light"/>
          <w:sz w:val="20"/>
          <w:szCs w:val="18"/>
        </w:rPr>
      </w:pPr>
      <w:r w:rsidRPr="009E7F78">
        <w:rPr>
          <w:rFonts w:ascii="Calibri Light" w:hAnsi="Calibri Light" w:cs="Calibri Light"/>
          <w:sz w:val="20"/>
          <w:szCs w:val="18"/>
        </w:rPr>
        <w:t>ze strony Wykonawcy: ………………………………………………….</w:t>
      </w:r>
    </w:p>
    <w:p w14:paraId="55A23832" w14:textId="77777777" w:rsidR="00D1242F" w:rsidRPr="009E7F78" w:rsidRDefault="00D1242F" w:rsidP="009E7F78">
      <w:pPr>
        <w:numPr>
          <w:ilvl w:val="1"/>
          <w:numId w:val="9"/>
        </w:numPr>
        <w:suppressAutoHyphens/>
        <w:spacing w:after="0" w:line="240" w:lineRule="auto"/>
        <w:rPr>
          <w:rFonts w:ascii="Calibri Light" w:hAnsi="Calibri Light" w:cs="Calibri Light"/>
          <w:sz w:val="20"/>
          <w:szCs w:val="18"/>
        </w:rPr>
      </w:pPr>
      <w:r w:rsidRPr="009E7F78">
        <w:rPr>
          <w:rFonts w:ascii="Calibri Light" w:hAnsi="Calibri Light" w:cs="Calibri Light"/>
          <w:sz w:val="20"/>
          <w:szCs w:val="18"/>
        </w:rPr>
        <w:t>ze strony Zamawiającego: ……………………………………………..</w:t>
      </w:r>
    </w:p>
    <w:p w14:paraId="4B52C4D5" w14:textId="77777777" w:rsidR="00D1242F" w:rsidRPr="00FF61F2" w:rsidRDefault="00D1242F" w:rsidP="00FF61F2">
      <w:pPr>
        <w:spacing w:after="0"/>
        <w:rPr>
          <w:rFonts w:ascii="Calibri Light" w:hAnsi="Calibri Light" w:cs="Calibri Light"/>
          <w:b/>
          <w:sz w:val="18"/>
          <w:szCs w:val="18"/>
        </w:rPr>
      </w:pPr>
    </w:p>
    <w:p w14:paraId="41560415" w14:textId="77777777" w:rsidR="00D1242F" w:rsidRPr="00FF61F2" w:rsidRDefault="00D1242F" w:rsidP="00FF61F2">
      <w:pPr>
        <w:tabs>
          <w:tab w:val="left" w:pos="284"/>
          <w:tab w:val="center" w:pos="4702"/>
          <w:tab w:val="left" w:pos="6585"/>
        </w:tabs>
        <w:spacing w:after="0"/>
        <w:jc w:val="center"/>
        <w:rPr>
          <w:rFonts w:ascii="Calibri Light" w:hAnsi="Calibri Light" w:cs="Calibri Light"/>
        </w:rPr>
      </w:pPr>
      <w:r w:rsidRPr="00FF61F2">
        <w:rPr>
          <w:rFonts w:ascii="Calibri Light" w:hAnsi="Calibri Light" w:cs="Calibri Light"/>
          <w:b/>
          <w:sz w:val="18"/>
          <w:szCs w:val="18"/>
        </w:rPr>
        <w:t>§ 3</w:t>
      </w:r>
    </w:p>
    <w:p w14:paraId="1BE77844" w14:textId="77777777" w:rsidR="00D1242F" w:rsidRPr="009E7F78" w:rsidRDefault="00D1242F" w:rsidP="009E7F78">
      <w:pPr>
        <w:numPr>
          <w:ilvl w:val="0"/>
          <w:numId w:val="23"/>
        </w:numPr>
        <w:suppressAutoHyphens/>
        <w:spacing w:after="0" w:line="240" w:lineRule="auto"/>
        <w:rPr>
          <w:rFonts w:ascii="Calibri Light" w:hAnsi="Calibri Light" w:cs="Calibri Light"/>
          <w:sz w:val="20"/>
          <w:szCs w:val="18"/>
        </w:rPr>
      </w:pPr>
      <w:r w:rsidRPr="009E7F78">
        <w:rPr>
          <w:rFonts w:ascii="Calibri Light" w:hAnsi="Calibri Light" w:cs="Calibri Light"/>
          <w:sz w:val="20"/>
          <w:szCs w:val="18"/>
        </w:rPr>
        <w:t xml:space="preserve">Strony nin. umowy za wykonanie przedmiotu zamówienia, o którym mowa w  § 1 ustalają wynagrodzenie w wysokości: </w:t>
      </w:r>
    </w:p>
    <w:p w14:paraId="19FD8BFE" w14:textId="77777777" w:rsidR="00D1242F" w:rsidRPr="009E7F78" w:rsidRDefault="00D1242F" w:rsidP="00FF61F2">
      <w:pPr>
        <w:spacing w:after="0"/>
        <w:ind w:left="340"/>
        <w:rPr>
          <w:rFonts w:ascii="Calibri Light" w:hAnsi="Calibri Light" w:cs="Calibri Light"/>
          <w:sz w:val="24"/>
        </w:rPr>
      </w:pPr>
      <w:r w:rsidRPr="009E7F78">
        <w:rPr>
          <w:rFonts w:ascii="Calibri Light" w:hAnsi="Calibri Light" w:cs="Calibri Light"/>
          <w:b/>
          <w:bCs/>
          <w:sz w:val="20"/>
          <w:szCs w:val="18"/>
        </w:rPr>
        <w:t xml:space="preserve">Brutto:   </w:t>
      </w:r>
      <w:r w:rsidRPr="009E7F78">
        <w:rPr>
          <w:rFonts w:ascii="Calibri Light" w:hAnsi="Calibri Light" w:cs="Calibri Light"/>
          <w:b/>
          <w:bCs/>
          <w:sz w:val="24"/>
        </w:rPr>
        <w:t>………………………</w:t>
      </w:r>
      <w:r w:rsidRPr="009E7F78">
        <w:rPr>
          <w:rFonts w:ascii="Calibri Light" w:hAnsi="Calibri Light" w:cs="Calibri Light"/>
          <w:b/>
          <w:bCs/>
          <w:sz w:val="24"/>
        </w:rPr>
        <w:tab/>
      </w:r>
      <w:r w:rsidRPr="009E7F78">
        <w:rPr>
          <w:rFonts w:ascii="Calibri Light" w:hAnsi="Calibri Light" w:cs="Calibri Light"/>
          <w:b/>
          <w:bCs/>
          <w:sz w:val="24"/>
        </w:rPr>
        <w:tab/>
      </w:r>
      <w:r w:rsidRPr="009E7F78">
        <w:rPr>
          <w:rFonts w:ascii="Calibri Light" w:hAnsi="Calibri Light" w:cs="Calibri Light"/>
          <w:i/>
          <w:sz w:val="16"/>
          <w:szCs w:val="18"/>
        </w:rPr>
        <w:t xml:space="preserve">słownie: </w:t>
      </w:r>
      <w:r w:rsidRPr="009E7F78">
        <w:rPr>
          <w:rFonts w:ascii="Calibri Light" w:hAnsi="Calibri Light" w:cs="Calibri Light"/>
          <w:bCs/>
          <w:i/>
          <w:sz w:val="16"/>
          <w:szCs w:val="18"/>
        </w:rPr>
        <w:t>…………………………………</w:t>
      </w:r>
      <w:r w:rsidRPr="009E7F78">
        <w:rPr>
          <w:rFonts w:ascii="Calibri Light" w:hAnsi="Calibri Light" w:cs="Calibri Light"/>
          <w:b/>
          <w:bCs/>
          <w:sz w:val="20"/>
          <w:szCs w:val="18"/>
        </w:rPr>
        <w:br/>
        <w:t xml:space="preserve">(cena zawiera obowiązujący podatek VAT) </w:t>
      </w:r>
    </w:p>
    <w:p w14:paraId="08AB4333" w14:textId="77777777" w:rsidR="009555B1" w:rsidRPr="009555B1" w:rsidRDefault="009555B1" w:rsidP="009555B1">
      <w:pPr>
        <w:numPr>
          <w:ilvl w:val="0"/>
          <w:numId w:val="23"/>
        </w:numPr>
        <w:suppressAutoHyphens/>
        <w:spacing w:after="0" w:line="240" w:lineRule="auto"/>
        <w:rPr>
          <w:rFonts w:ascii="Calibri Light" w:hAnsi="Calibri Light" w:cs="Calibri Light"/>
          <w:sz w:val="20"/>
          <w:szCs w:val="18"/>
        </w:rPr>
      </w:pPr>
      <w:r w:rsidRPr="009555B1">
        <w:rPr>
          <w:rFonts w:ascii="Calibri Light" w:hAnsi="Calibri Light" w:cs="Calibri Light"/>
          <w:sz w:val="20"/>
          <w:szCs w:val="18"/>
        </w:rPr>
        <w:t>Wynagrodzenie za wykonanie przedmiotu Umowy będzie miało charakter kosztorysowy.</w:t>
      </w:r>
    </w:p>
    <w:p w14:paraId="64CF0612" w14:textId="77777777" w:rsidR="004D1A53" w:rsidRDefault="009555B1" w:rsidP="004D1A53">
      <w:pPr>
        <w:numPr>
          <w:ilvl w:val="0"/>
          <w:numId w:val="23"/>
        </w:numPr>
        <w:suppressAutoHyphens/>
        <w:spacing w:after="0" w:line="240" w:lineRule="auto"/>
        <w:jc w:val="both"/>
        <w:rPr>
          <w:rFonts w:ascii="Calibri Light" w:hAnsi="Calibri Light" w:cs="Calibri Light"/>
          <w:sz w:val="20"/>
          <w:szCs w:val="18"/>
        </w:rPr>
      </w:pPr>
      <w:r w:rsidRPr="009555B1">
        <w:rPr>
          <w:rFonts w:ascii="Calibri Light" w:hAnsi="Calibri Light" w:cs="Calibri Light"/>
          <w:sz w:val="20"/>
          <w:szCs w:val="18"/>
        </w:rPr>
        <w:t>Za wartość wykonanych robót Zmawiający uzna iloczyn ilości i odebranych robót budowlanych, ustalonych na podstawie sprawdzonych i zatwierdzonych przez pracownika Zamawiającego obmiarów i odpowiadających im określonych Umową i Ofertą cen jednostkowych.</w:t>
      </w:r>
      <w:r>
        <w:rPr>
          <w:rFonts w:ascii="Calibri Light" w:hAnsi="Calibri Light" w:cs="Calibri Light"/>
          <w:sz w:val="20"/>
          <w:szCs w:val="18"/>
        </w:rPr>
        <w:t xml:space="preserve"> </w:t>
      </w:r>
    </w:p>
    <w:p w14:paraId="5AE1F7FF" w14:textId="77777777" w:rsidR="004D1A53" w:rsidRDefault="004D1A53" w:rsidP="004D1A53">
      <w:pPr>
        <w:numPr>
          <w:ilvl w:val="0"/>
          <w:numId w:val="23"/>
        </w:numPr>
        <w:suppressAutoHyphens/>
        <w:spacing w:after="0" w:line="240" w:lineRule="auto"/>
        <w:jc w:val="both"/>
        <w:rPr>
          <w:rFonts w:ascii="Calibri Light" w:hAnsi="Calibri Light" w:cs="Calibri Light"/>
          <w:sz w:val="20"/>
          <w:szCs w:val="18"/>
        </w:rPr>
      </w:pPr>
      <w:r w:rsidRPr="004D1A53">
        <w:rPr>
          <w:rFonts w:ascii="Calibri Light" w:hAnsi="Calibri Light" w:cs="Calibri Light"/>
          <w:sz w:val="20"/>
          <w:szCs w:val="18"/>
        </w:rPr>
        <w:t xml:space="preserve">Kwota określona w ust. 1 zawiera wszystkie koszty związane z realizacją zadania, o którym mowa w §1, wynikające wprost  z zestawienia prac planowanych (przedmiaru robót) będącego podstawą obliczenia  wynagrodzenia  kosztorysowego  oraz  koszty  wszelkich  robót  przygotowawczych, odtworzeniowych,  porządkowych,  zagospodarowania  terenu budowy, wywozu odpadów, koszty oznakowania i zabezpieczenia placu budowy oraz inne koszty wynikające z niniejszej umowy.  </w:t>
      </w:r>
    </w:p>
    <w:p w14:paraId="60BD3CF7" w14:textId="77777777" w:rsidR="004D1A53" w:rsidRDefault="004D1A53" w:rsidP="004D1A53">
      <w:pPr>
        <w:numPr>
          <w:ilvl w:val="0"/>
          <w:numId w:val="23"/>
        </w:numPr>
        <w:suppressAutoHyphens/>
        <w:spacing w:after="0" w:line="240" w:lineRule="auto"/>
        <w:jc w:val="both"/>
        <w:rPr>
          <w:rFonts w:ascii="Calibri Light" w:hAnsi="Calibri Light" w:cs="Calibri Light"/>
          <w:sz w:val="20"/>
          <w:szCs w:val="18"/>
        </w:rPr>
      </w:pPr>
      <w:r w:rsidRPr="004D1A53">
        <w:rPr>
          <w:rFonts w:ascii="Calibri Light" w:hAnsi="Calibri Light" w:cs="Calibri Light"/>
          <w:sz w:val="20"/>
          <w:szCs w:val="18"/>
        </w:rPr>
        <w:t xml:space="preserve">W  przypadku,    gdy  ilość  faktycznie  wykonanych  robót  będzie  odbiegała  od  ilości  robót wynikających  wprost  z  zestawienia  prac  planowanych  (przedmiaru  robót)  będącego  podstawą obliczenia  wynagrodzenia  kosztorysowego,  wynagrodzenie  określone  w  ust.  1  zostanie proporcjonalnie  zmniejszone  lub  zwiększone  przy  zachowaniu  cen  jednostkowych  zawartych  w kosztorysie ofertowym. </w:t>
      </w:r>
    </w:p>
    <w:p w14:paraId="5A5A91E3" w14:textId="77777777" w:rsidR="004D1A53" w:rsidRDefault="004D1A53" w:rsidP="004D1A53">
      <w:pPr>
        <w:numPr>
          <w:ilvl w:val="0"/>
          <w:numId w:val="23"/>
        </w:numPr>
        <w:suppressAutoHyphens/>
        <w:spacing w:after="0" w:line="240" w:lineRule="auto"/>
        <w:jc w:val="both"/>
        <w:rPr>
          <w:rFonts w:ascii="Calibri Light" w:hAnsi="Calibri Light" w:cs="Calibri Light"/>
          <w:sz w:val="20"/>
          <w:szCs w:val="18"/>
        </w:rPr>
      </w:pPr>
      <w:r w:rsidRPr="004D1A53">
        <w:rPr>
          <w:rFonts w:ascii="Calibri Light" w:hAnsi="Calibri Light" w:cs="Calibri Light"/>
          <w:sz w:val="20"/>
          <w:szCs w:val="18"/>
        </w:rPr>
        <w:t xml:space="preserve">W przypadku, gdy wystąpi konieczność dokonania robót innego rodzaju niż  w przedmiarze robót,  a koniecznych do wykonania i objętych przedmiotem umowy, mogą być one wykonane na podstawie </w:t>
      </w:r>
      <w:r w:rsidRPr="004D1A53">
        <w:rPr>
          <w:rFonts w:ascii="Calibri Light" w:hAnsi="Calibri Light" w:cs="Calibri Light"/>
          <w:sz w:val="20"/>
          <w:szCs w:val="18"/>
        </w:rPr>
        <w:lastRenderedPageBreak/>
        <w:t xml:space="preserve">kosztorysów  przygotowanych  przez  Wykonawcę,  a  zatwierdzonych  przez  Zamawiającego,  który stanowi  dla  Stron  podstawę  do  sporządzenia  aneksu  do  umowy. </w:t>
      </w:r>
    </w:p>
    <w:p w14:paraId="3E3DDF62" w14:textId="77777777" w:rsidR="004D1A53" w:rsidRDefault="004D1A53" w:rsidP="004D1A53">
      <w:pPr>
        <w:numPr>
          <w:ilvl w:val="0"/>
          <w:numId w:val="23"/>
        </w:numPr>
        <w:suppressAutoHyphens/>
        <w:spacing w:after="0" w:line="240" w:lineRule="auto"/>
        <w:jc w:val="both"/>
        <w:rPr>
          <w:rFonts w:ascii="Calibri Light" w:hAnsi="Calibri Light" w:cs="Calibri Light"/>
          <w:sz w:val="20"/>
          <w:szCs w:val="18"/>
        </w:rPr>
      </w:pPr>
      <w:r w:rsidRPr="004D1A53">
        <w:rPr>
          <w:rFonts w:ascii="Calibri Light" w:hAnsi="Calibri Light" w:cs="Calibri Light"/>
          <w:sz w:val="20"/>
          <w:szCs w:val="18"/>
        </w:rPr>
        <w:t xml:space="preserve">Kosztorysy te winny być opracowane w oparciu o następujące założenia:  </w:t>
      </w:r>
    </w:p>
    <w:p w14:paraId="3D55E3EF" w14:textId="77777777" w:rsidR="004D1A53" w:rsidRDefault="004D1A53" w:rsidP="004D1A53">
      <w:pPr>
        <w:numPr>
          <w:ilvl w:val="1"/>
          <w:numId w:val="23"/>
        </w:numPr>
        <w:suppressAutoHyphens/>
        <w:spacing w:after="0" w:line="240" w:lineRule="auto"/>
        <w:jc w:val="both"/>
        <w:rPr>
          <w:rFonts w:ascii="Calibri Light" w:hAnsi="Calibri Light" w:cs="Calibri Light"/>
          <w:sz w:val="20"/>
          <w:szCs w:val="18"/>
        </w:rPr>
      </w:pPr>
      <w:r w:rsidRPr="004D1A53">
        <w:rPr>
          <w:rFonts w:ascii="Calibri Light" w:hAnsi="Calibri Light" w:cs="Calibri Light"/>
          <w:sz w:val="20"/>
          <w:szCs w:val="18"/>
        </w:rPr>
        <w:t xml:space="preserve"> ceny  czynników  produkcji  (R,  M,  S,  Kp,  Z)  zostaną  przyjęte  z  kosztorysów  ofertowych złożonych przez Wykonawcę, </w:t>
      </w:r>
    </w:p>
    <w:p w14:paraId="34909A3B" w14:textId="3F7EA2D6" w:rsidR="00372CC5" w:rsidRPr="00372CC5" w:rsidRDefault="004D1A53" w:rsidP="00742248">
      <w:pPr>
        <w:numPr>
          <w:ilvl w:val="1"/>
          <w:numId w:val="23"/>
        </w:numPr>
        <w:suppressAutoHyphens/>
        <w:spacing w:after="0" w:line="240" w:lineRule="auto"/>
        <w:jc w:val="both"/>
        <w:rPr>
          <w:rFonts w:ascii="Calibri Light" w:hAnsi="Calibri Light" w:cs="Calibri Light"/>
          <w:sz w:val="20"/>
          <w:szCs w:val="18"/>
        </w:rPr>
      </w:pPr>
      <w:r w:rsidRPr="00372CC5">
        <w:rPr>
          <w:rFonts w:ascii="Calibri Light" w:hAnsi="Calibri Light" w:cs="Calibri Light"/>
          <w:sz w:val="20"/>
          <w:szCs w:val="18"/>
        </w:rPr>
        <w:t>w przypadku, gdy nie będzie możliwe rozliczenie danych robót w oparciu o zapisy w pkt 7.1., brakujące ceny czynników produkcji zostaną przyjęte z SEKOCENBUD (jako średnie) za okres  ich</w:t>
      </w:r>
      <w:r w:rsidR="00372CC5" w:rsidRPr="00372CC5">
        <w:rPr>
          <w:rFonts w:ascii="Calibri Light" w:hAnsi="Calibri Light" w:cs="Calibri Light"/>
          <w:sz w:val="20"/>
          <w:szCs w:val="18"/>
        </w:rPr>
        <w:t xml:space="preserve"> </w:t>
      </w:r>
      <w:r w:rsidRPr="00372CC5">
        <w:rPr>
          <w:rFonts w:ascii="Calibri Light" w:hAnsi="Calibri Light" w:cs="Calibri Light"/>
          <w:sz w:val="20"/>
          <w:szCs w:val="18"/>
        </w:rPr>
        <w:t>wykonania</w:t>
      </w:r>
      <w:r w:rsidR="00372CC5" w:rsidRPr="00372CC5">
        <w:rPr>
          <w:rFonts w:ascii="Calibri Light" w:hAnsi="Calibri Light" w:cs="Calibri Light"/>
          <w:sz w:val="20"/>
          <w:szCs w:val="18"/>
        </w:rPr>
        <w:t xml:space="preserve"> (w przypadku  braku  cen  materiałów,  urządzeń  i  sprzętu  w  zeszytach SEKOCENBUD rozliczenie nastąpi w oparciu o ceny zawarte w fakturze zakupu</w:t>
      </w:r>
      <w:r w:rsidR="00372CC5">
        <w:rPr>
          <w:rFonts w:ascii="Calibri Light" w:hAnsi="Calibri Light" w:cs="Calibri Light"/>
          <w:sz w:val="20"/>
          <w:szCs w:val="18"/>
        </w:rPr>
        <w:t>)</w:t>
      </w:r>
      <w:r w:rsidRPr="00372CC5">
        <w:rPr>
          <w:rFonts w:ascii="Calibri Light" w:hAnsi="Calibri Light" w:cs="Calibri Light"/>
          <w:sz w:val="20"/>
          <w:szCs w:val="18"/>
        </w:rPr>
        <w:t xml:space="preserve">.  Podstawą  do  określenia  nakładów  rzeczowych  będą  KNR-y.  W przypadku  braku  odpowiednich  pozycji  w  KNR-ach,  zastosowane  zostaną  KNNR-y,  a następnie wycena indywidualna Wykonawcy zatwierdzona przez Zamawiającego. </w:t>
      </w:r>
    </w:p>
    <w:p w14:paraId="38D9BEF3" w14:textId="77777777" w:rsidR="00372CC5" w:rsidRDefault="004D1A53" w:rsidP="00372CC5">
      <w:pPr>
        <w:numPr>
          <w:ilvl w:val="0"/>
          <w:numId w:val="23"/>
        </w:numPr>
        <w:suppressAutoHyphens/>
        <w:spacing w:after="0" w:line="240" w:lineRule="auto"/>
        <w:jc w:val="both"/>
        <w:rPr>
          <w:rFonts w:ascii="Calibri Light" w:hAnsi="Calibri Light" w:cs="Calibri Light"/>
          <w:sz w:val="20"/>
          <w:szCs w:val="18"/>
        </w:rPr>
      </w:pPr>
      <w:r w:rsidRPr="00372CC5">
        <w:rPr>
          <w:rFonts w:ascii="Calibri Light" w:hAnsi="Calibri Light" w:cs="Calibri Light"/>
          <w:sz w:val="20"/>
          <w:szCs w:val="18"/>
        </w:rPr>
        <w:t>W  przypadku  gdy  do  całkowitego  wykonania  przedmiotu  zamówienia  konieczne  jest  wykonanie tzw.  robót  dodatkowych,  czyli  robót  nieprzewidzianych  w  §1,  a  koniecznych  do  wykonania przedmiotu zamówienia, rozpoczęcie wykonywania tych robót może nastąpić jedynie na podstawie protokołu  konieczności,  potwierdzonego  przez  zamawiającego.  Bez  zatwierdzenia  protokołu konieczności  przez  zamawiającego  wykonawca  nie  może  rozpocząć  wykonywania  robót dodatkowych</w:t>
      </w:r>
      <w:r w:rsidR="00372CC5">
        <w:rPr>
          <w:rFonts w:ascii="Calibri Light" w:hAnsi="Calibri Light" w:cs="Calibri Light"/>
          <w:sz w:val="20"/>
          <w:szCs w:val="18"/>
        </w:rPr>
        <w:t>, z zastrzeżeniem prac niezbędnych do wykonania</w:t>
      </w:r>
      <w:r w:rsidRPr="004D1A53">
        <w:rPr>
          <w:rFonts w:ascii="Calibri Light" w:hAnsi="Calibri Light" w:cs="Calibri Light"/>
          <w:sz w:val="20"/>
          <w:szCs w:val="18"/>
        </w:rPr>
        <w:t xml:space="preserve"> ze względu </w:t>
      </w:r>
      <w:r w:rsidRPr="00372CC5">
        <w:rPr>
          <w:rFonts w:ascii="Calibri Light" w:hAnsi="Calibri Light" w:cs="Calibri Light"/>
          <w:sz w:val="20"/>
          <w:szCs w:val="18"/>
        </w:rPr>
        <w:t xml:space="preserve">na bezpieczeństwo lub konieczność zapobieżenia  awarii.  </w:t>
      </w:r>
    </w:p>
    <w:p w14:paraId="04F8C7D6" w14:textId="3FD95F72" w:rsidR="00372CC5" w:rsidRDefault="00372CC5" w:rsidP="00372CC5">
      <w:pPr>
        <w:numPr>
          <w:ilvl w:val="0"/>
          <w:numId w:val="23"/>
        </w:numPr>
        <w:suppressAutoHyphens/>
        <w:spacing w:after="0" w:line="240" w:lineRule="auto"/>
        <w:jc w:val="both"/>
        <w:rPr>
          <w:rFonts w:ascii="Calibri Light" w:hAnsi="Calibri Light" w:cs="Calibri Light"/>
          <w:sz w:val="20"/>
          <w:szCs w:val="18"/>
        </w:rPr>
      </w:pPr>
      <w:r w:rsidRPr="00372CC5">
        <w:rPr>
          <w:rFonts w:ascii="Calibri Light" w:hAnsi="Calibri Light" w:cs="Calibri Light"/>
          <w:sz w:val="20"/>
          <w:szCs w:val="18"/>
        </w:rPr>
        <w:t xml:space="preserve">Ceny  jednostkowe  robót  podstawowych  użyte  przez  Wykonawcę  w  kosztorysie ofertowym pozostają niezmienne przez cały okres realizacji przedmiotu zamówienia.   </w:t>
      </w:r>
    </w:p>
    <w:p w14:paraId="112F7029" w14:textId="77777777" w:rsidR="00372CC5" w:rsidRPr="00372CC5" w:rsidRDefault="00372CC5" w:rsidP="009920B8">
      <w:pPr>
        <w:suppressAutoHyphens/>
        <w:spacing w:after="0" w:line="240" w:lineRule="auto"/>
        <w:ind w:left="380"/>
        <w:jc w:val="both"/>
        <w:rPr>
          <w:rFonts w:ascii="Calibri Light" w:hAnsi="Calibri Light" w:cs="Calibri Light"/>
          <w:sz w:val="20"/>
          <w:szCs w:val="18"/>
        </w:rPr>
      </w:pPr>
    </w:p>
    <w:p w14:paraId="388EB51D" w14:textId="77777777" w:rsidR="00D1242F" w:rsidRPr="009E7F78" w:rsidRDefault="00D1242F" w:rsidP="009E7F78">
      <w:pPr>
        <w:spacing w:after="0"/>
        <w:jc w:val="center"/>
        <w:rPr>
          <w:rFonts w:ascii="Calibri Light" w:hAnsi="Calibri Light" w:cs="Calibri Light"/>
          <w:b/>
          <w:sz w:val="20"/>
          <w:szCs w:val="18"/>
        </w:rPr>
      </w:pPr>
      <w:r w:rsidRPr="009E7F78">
        <w:rPr>
          <w:rFonts w:ascii="Calibri Light" w:hAnsi="Calibri Light" w:cs="Calibri Light"/>
          <w:b/>
          <w:sz w:val="20"/>
          <w:szCs w:val="18"/>
        </w:rPr>
        <w:t>§ 4</w:t>
      </w:r>
    </w:p>
    <w:p w14:paraId="55C6D8D9" w14:textId="77777777" w:rsidR="00D1242F" w:rsidRPr="009E7F78" w:rsidRDefault="00D1242F" w:rsidP="009920B8">
      <w:pPr>
        <w:numPr>
          <w:ilvl w:val="0"/>
          <w:numId w:val="20"/>
        </w:numPr>
        <w:suppressAutoHyphens/>
        <w:spacing w:after="0" w:line="240" w:lineRule="auto"/>
        <w:jc w:val="both"/>
        <w:rPr>
          <w:rFonts w:ascii="Calibri Light" w:hAnsi="Calibri Light" w:cs="Calibri Light"/>
          <w:sz w:val="20"/>
          <w:szCs w:val="18"/>
        </w:rPr>
      </w:pPr>
      <w:r w:rsidRPr="009E7F78">
        <w:rPr>
          <w:rFonts w:ascii="Calibri Light" w:hAnsi="Calibri Light" w:cs="Calibri Light"/>
          <w:sz w:val="20"/>
          <w:szCs w:val="18"/>
        </w:rPr>
        <w:t xml:space="preserve">Podstawą zapłaty będzie faktura końcowa, wystawiona przez wykonawcę po zakończeniu realizacji przedmiotu umowy i odbiorze końcowym prac. </w:t>
      </w:r>
    </w:p>
    <w:p w14:paraId="4879E954" w14:textId="65E2DAFA" w:rsidR="00D1242F" w:rsidRPr="009E7F78" w:rsidRDefault="00D1242F" w:rsidP="009920B8">
      <w:pPr>
        <w:numPr>
          <w:ilvl w:val="0"/>
          <w:numId w:val="20"/>
        </w:numPr>
        <w:tabs>
          <w:tab w:val="num" w:pos="360"/>
        </w:tabs>
        <w:suppressAutoHyphens/>
        <w:spacing w:after="0" w:line="240" w:lineRule="auto"/>
        <w:ind w:left="360"/>
        <w:jc w:val="both"/>
        <w:rPr>
          <w:rFonts w:ascii="Calibri Light" w:hAnsi="Calibri Light" w:cs="Calibri Light"/>
          <w:sz w:val="20"/>
          <w:szCs w:val="18"/>
        </w:rPr>
      </w:pPr>
      <w:r w:rsidRPr="009E7F78">
        <w:rPr>
          <w:rFonts w:ascii="Calibri Light" w:hAnsi="Calibri Light" w:cs="Calibri Light"/>
          <w:sz w:val="20"/>
          <w:szCs w:val="18"/>
        </w:rPr>
        <w:t>Podstawą do wystawienia faktury będzie protokół końcowego odbioru prac</w:t>
      </w:r>
      <w:r w:rsidR="009920B8">
        <w:rPr>
          <w:rFonts w:ascii="Calibri Light" w:hAnsi="Calibri Light" w:cs="Calibri Light"/>
          <w:sz w:val="20"/>
          <w:szCs w:val="18"/>
        </w:rPr>
        <w:t xml:space="preserve"> wraz z kosztorysem powykonawczym </w:t>
      </w:r>
      <w:r w:rsidRPr="009E7F78">
        <w:rPr>
          <w:rFonts w:ascii="Calibri Light" w:hAnsi="Calibri Light" w:cs="Calibri Light"/>
          <w:sz w:val="20"/>
          <w:szCs w:val="18"/>
        </w:rPr>
        <w:t>podpisan</w:t>
      </w:r>
      <w:r w:rsidR="009920B8">
        <w:rPr>
          <w:rFonts w:ascii="Calibri Light" w:hAnsi="Calibri Light" w:cs="Calibri Light"/>
          <w:sz w:val="20"/>
          <w:szCs w:val="18"/>
        </w:rPr>
        <w:t>e</w:t>
      </w:r>
      <w:r w:rsidRPr="009E7F78">
        <w:rPr>
          <w:rFonts w:ascii="Calibri Light" w:hAnsi="Calibri Light" w:cs="Calibri Light"/>
          <w:sz w:val="20"/>
          <w:szCs w:val="18"/>
        </w:rPr>
        <w:t xml:space="preserve"> przez upoważnionego przedstawiciela Zamawiającego.</w:t>
      </w:r>
    </w:p>
    <w:p w14:paraId="07F915F5" w14:textId="77777777" w:rsidR="00D1242F" w:rsidRPr="009E7F78" w:rsidRDefault="00D1242F" w:rsidP="009E7F78">
      <w:pPr>
        <w:numPr>
          <w:ilvl w:val="0"/>
          <w:numId w:val="20"/>
        </w:numPr>
        <w:tabs>
          <w:tab w:val="num" w:pos="360"/>
        </w:tabs>
        <w:suppressAutoHyphens/>
        <w:spacing w:after="0" w:line="240" w:lineRule="auto"/>
        <w:ind w:left="360"/>
        <w:rPr>
          <w:rFonts w:ascii="Calibri Light" w:hAnsi="Calibri Light" w:cs="Calibri Light"/>
          <w:sz w:val="20"/>
          <w:szCs w:val="18"/>
        </w:rPr>
      </w:pPr>
      <w:r w:rsidRPr="009E7F78">
        <w:rPr>
          <w:rFonts w:ascii="Calibri Light" w:hAnsi="Calibri Light" w:cs="Calibri Light"/>
          <w:sz w:val="20"/>
          <w:szCs w:val="18"/>
        </w:rPr>
        <w:t>Strony postanawiają, iż Zamawiający dokona zapłaty należności przelewem na konto Wykonawcy w terminie 30 dni roboczych od daty wpływu Faktury VAT do siedziby Zamawiającego.</w:t>
      </w:r>
    </w:p>
    <w:p w14:paraId="79CC14B1" w14:textId="4AF78941" w:rsidR="00D1242F" w:rsidRDefault="00D1242F" w:rsidP="009E7F78">
      <w:pPr>
        <w:numPr>
          <w:ilvl w:val="0"/>
          <w:numId w:val="20"/>
        </w:numPr>
        <w:tabs>
          <w:tab w:val="num" w:pos="360"/>
        </w:tabs>
        <w:suppressAutoHyphens/>
        <w:spacing w:after="0" w:line="240" w:lineRule="auto"/>
        <w:ind w:left="360"/>
        <w:rPr>
          <w:rFonts w:ascii="Calibri Light" w:hAnsi="Calibri Light" w:cs="Calibri Light"/>
          <w:sz w:val="20"/>
          <w:szCs w:val="18"/>
        </w:rPr>
      </w:pPr>
      <w:r w:rsidRPr="009E7F78">
        <w:rPr>
          <w:rFonts w:ascii="Calibri Light" w:hAnsi="Calibri Light" w:cs="Calibri Light"/>
          <w:sz w:val="20"/>
          <w:szCs w:val="18"/>
        </w:rPr>
        <w:t>Strony postanawiają, iż zapłata następuje w dniu obciążenia rachunku bankowego Zamawiającego.</w:t>
      </w:r>
    </w:p>
    <w:p w14:paraId="515B8DB8" w14:textId="47D0D79D" w:rsidR="009920B8" w:rsidRPr="009920B8" w:rsidRDefault="009920B8" w:rsidP="009920B8">
      <w:pPr>
        <w:numPr>
          <w:ilvl w:val="0"/>
          <w:numId w:val="20"/>
        </w:numPr>
        <w:suppressAutoHyphens/>
        <w:spacing w:after="0" w:line="240" w:lineRule="auto"/>
        <w:rPr>
          <w:rFonts w:ascii="Calibri Light" w:hAnsi="Calibri Light" w:cs="Calibri Light"/>
          <w:sz w:val="20"/>
          <w:szCs w:val="18"/>
        </w:rPr>
      </w:pPr>
      <w:r w:rsidRPr="009920B8">
        <w:rPr>
          <w:rFonts w:ascii="Calibri Light" w:hAnsi="Calibri Light" w:cs="Calibri Light"/>
          <w:sz w:val="20"/>
          <w:szCs w:val="18"/>
        </w:rPr>
        <w:t xml:space="preserve">Należności za wykonane </w:t>
      </w:r>
      <w:r>
        <w:rPr>
          <w:rFonts w:ascii="Calibri Light" w:hAnsi="Calibri Light" w:cs="Calibri Light"/>
          <w:sz w:val="20"/>
          <w:szCs w:val="18"/>
        </w:rPr>
        <w:t>prace</w:t>
      </w:r>
      <w:r w:rsidRPr="009920B8">
        <w:rPr>
          <w:rFonts w:ascii="Calibri Light" w:hAnsi="Calibri Light" w:cs="Calibri Light"/>
          <w:sz w:val="20"/>
          <w:szCs w:val="18"/>
        </w:rPr>
        <w:t xml:space="preserve"> płatne będą przez Zamawiającego przelewem za pośrednictwem metody </w:t>
      </w:r>
    </w:p>
    <w:p w14:paraId="4058AC34" w14:textId="77777777" w:rsidR="009920B8" w:rsidRPr="009920B8" w:rsidRDefault="009920B8" w:rsidP="009920B8">
      <w:pPr>
        <w:numPr>
          <w:ilvl w:val="0"/>
          <w:numId w:val="20"/>
        </w:numPr>
        <w:suppressAutoHyphens/>
        <w:spacing w:after="0" w:line="240" w:lineRule="auto"/>
        <w:rPr>
          <w:rFonts w:ascii="Calibri Light" w:hAnsi="Calibri Light" w:cs="Calibri Light"/>
          <w:sz w:val="20"/>
          <w:szCs w:val="18"/>
        </w:rPr>
      </w:pPr>
      <w:r w:rsidRPr="009920B8">
        <w:rPr>
          <w:rFonts w:ascii="Calibri Light" w:hAnsi="Calibri Light" w:cs="Calibri Light"/>
          <w:sz w:val="20"/>
          <w:szCs w:val="18"/>
        </w:rPr>
        <w:t xml:space="preserve">podzielonej płatności (split payment) na rachunek bankowy Wykonawcy nr ……………………………………………….    </w:t>
      </w:r>
    </w:p>
    <w:p w14:paraId="09662CAD" w14:textId="0CAFF613" w:rsidR="009920B8" w:rsidRPr="009920B8" w:rsidRDefault="009920B8" w:rsidP="003B3604">
      <w:pPr>
        <w:numPr>
          <w:ilvl w:val="0"/>
          <w:numId w:val="20"/>
        </w:numPr>
        <w:suppressAutoHyphens/>
        <w:spacing w:after="0" w:line="240" w:lineRule="auto"/>
        <w:jc w:val="both"/>
        <w:rPr>
          <w:rFonts w:ascii="Calibri Light" w:hAnsi="Calibri Light" w:cs="Calibri Light"/>
          <w:sz w:val="20"/>
          <w:szCs w:val="18"/>
        </w:rPr>
      </w:pPr>
      <w:r w:rsidRPr="009920B8">
        <w:rPr>
          <w:rFonts w:ascii="Calibri Light" w:hAnsi="Calibri Light" w:cs="Calibri Light"/>
          <w:sz w:val="20"/>
          <w:szCs w:val="18"/>
        </w:rPr>
        <w:t xml:space="preserve">Wykonawca oświadcza, że rachunek bankowy o którym mowa w ust. 7 należy do Wykonawcy i jest rachunkiem znajdującym się  elektronicznym wykazie podmiotów prowadzonym od 1 września 2019 roku przez Szefa Krajowej Administracji Skarbowej, o którym mowa w ustawie o podatku od towarów i usług oraz został dla niego utworzony wydzielony rachunek VAT na cele prowadzonej działalności gospodarczej.   </w:t>
      </w:r>
    </w:p>
    <w:p w14:paraId="2FCC98E1" w14:textId="6AA5FB29" w:rsidR="009920B8" w:rsidRPr="009920B8" w:rsidRDefault="009920B8" w:rsidP="009920B8">
      <w:pPr>
        <w:numPr>
          <w:ilvl w:val="0"/>
          <w:numId w:val="20"/>
        </w:numPr>
        <w:suppressAutoHyphens/>
        <w:spacing w:after="0" w:line="240" w:lineRule="auto"/>
        <w:rPr>
          <w:rFonts w:ascii="Calibri Light" w:hAnsi="Calibri Light" w:cs="Calibri Light"/>
          <w:sz w:val="20"/>
          <w:szCs w:val="18"/>
        </w:rPr>
      </w:pPr>
      <w:r w:rsidRPr="009920B8">
        <w:rPr>
          <w:rFonts w:ascii="Calibri Light" w:hAnsi="Calibri Light" w:cs="Calibri Light"/>
          <w:sz w:val="20"/>
          <w:szCs w:val="18"/>
        </w:rPr>
        <w:t xml:space="preserve">Wykonawca na fakturze umieszcza następujące dane:  </w:t>
      </w:r>
    </w:p>
    <w:p w14:paraId="5D2A8A12" w14:textId="35005A13" w:rsidR="009920B8" w:rsidRPr="009920B8" w:rsidRDefault="009920B8" w:rsidP="009920B8">
      <w:pPr>
        <w:numPr>
          <w:ilvl w:val="1"/>
          <w:numId w:val="20"/>
        </w:numPr>
        <w:suppressAutoHyphens/>
        <w:spacing w:after="0" w:line="240" w:lineRule="auto"/>
        <w:rPr>
          <w:rFonts w:ascii="Calibri Light" w:hAnsi="Calibri Light" w:cs="Calibri Light"/>
          <w:sz w:val="20"/>
          <w:szCs w:val="18"/>
        </w:rPr>
      </w:pPr>
      <w:r w:rsidRPr="009920B8">
        <w:rPr>
          <w:rFonts w:ascii="Calibri Light" w:hAnsi="Calibri Light" w:cs="Calibri Light"/>
          <w:sz w:val="20"/>
          <w:szCs w:val="18"/>
        </w:rPr>
        <w:t xml:space="preserve">Nabywca tj.:  Gmina Gródek nad Dunajcem, Gródek nad Dunajcem 54, 33-318 Gródek nad Dunajcem, NIP: 734-34-82-812;   </w:t>
      </w:r>
    </w:p>
    <w:p w14:paraId="2542CF73" w14:textId="48F087F1" w:rsidR="00D1242F" w:rsidRPr="009920B8" w:rsidRDefault="009920B8" w:rsidP="009920B8">
      <w:pPr>
        <w:numPr>
          <w:ilvl w:val="1"/>
          <w:numId w:val="20"/>
        </w:numPr>
        <w:suppressAutoHyphens/>
        <w:spacing w:after="0" w:line="240" w:lineRule="auto"/>
        <w:rPr>
          <w:rFonts w:ascii="Calibri Light" w:hAnsi="Calibri Light" w:cs="Calibri Light"/>
          <w:sz w:val="20"/>
          <w:szCs w:val="18"/>
        </w:rPr>
      </w:pPr>
      <w:r>
        <w:rPr>
          <w:rFonts w:ascii="Calibri Light" w:hAnsi="Calibri Light" w:cs="Calibri Light"/>
          <w:sz w:val="20"/>
          <w:szCs w:val="18"/>
        </w:rPr>
        <w:t xml:space="preserve">Odbiorca: </w:t>
      </w:r>
      <w:r w:rsidRPr="009920B8">
        <w:rPr>
          <w:rFonts w:ascii="Calibri Light" w:hAnsi="Calibri Light" w:cs="Calibri Light"/>
          <w:sz w:val="20"/>
          <w:szCs w:val="18"/>
        </w:rPr>
        <w:t xml:space="preserve">Urząd Gminy Gródek nad Dunajcem, Gródek nad Dunajcem 54, 33-318 Gródek nad Dunajcem  </w:t>
      </w:r>
    </w:p>
    <w:p w14:paraId="0F1D4014" w14:textId="77777777" w:rsidR="009E7F78" w:rsidRPr="00FF61F2" w:rsidRDefault="009E7F78" w:rsidP="00FF61F2">
      <w:pPr>
        <w:spacing w:after="0"/>
        <w:ind w:left="180"/>
        <w:rPr>
          <w:rFonts w:ascii="Calibri Light" w:hAnsi="Calibri Light" w:cs="Calibri Light"/>
        </w:rPr>
      </w:pPr>
    </w:p>
    <w:p w14:paraId="702FF5D0" w14:textId="77777777" w:rsidR="00D1242F" w:rsidRPr="009E7F78" w:rsidRDefault="00D1242F" w:rsidP="00FF61F2">
      <w:pPr>
        <w:spacing w:after="0"/>
        <w:jc w:val="center"/>
        <w:rPr>
          <w:rFonts w:ascii="Calibri Light" w:hAnsi="Calibri Light" w:cs="Calibri Light"/>
          <w:sz w:val="24"/>
        </w:rPr>
      </w:pPr>
      <w:r w:rsidRPr="009E7F78">
        <w:rPr>
          <w:rFonts w:ascii="Calibri Light" w:hAnsi="Calibri Light" w:cs="Calibri Light"/>
          <w:b/>
          <w:sz w:val="20"/>
          <w:szCs w:val="18"/>
        </w:rPr>
        <w:t>§ 5</w:t>
      </w:r>
    </w:p>
    <w:p w14:paraId="7AF60F64" w14:textId="77777777" w:rsidR="00D1242F" w:rsidRPr="009E7F78" w:rsidRDefault="00D1242F" w:rsidP="00FF61F2">
      <w:pPr>
        <w:pStyle w:val="Nagwek7"/>
        <w:rPr>
          <w:rFonts w:ascii="Calibri Light" w:hAnsi="Calibri Light" w:cs="Calibri Light"/>
          <w:sz w:val="28"/>
        </w:rPr>
      </w:pPr>
      <w:r w:rsidRPr="009E7F78">
        <w:rPr>
          <w:rFonts w:ascii="Calibri Light" w:hAnsi="Calibri Light" w:cs="Calibri Light"/>
          <w:sz w:val="20"/>
          <w:szCs w:val="18"/>
          <w:u w:val="single"/>
        </w:rPr>
        <w:t>ZASADY ODPOWIEDZIALNOŚCI Z TYTUŁU RĘKOJMI I GWARANCJI ZA WADY ORAZ ZASADY ODBIORU</w:t>
      </w:r>
    </w:p>
    <w:p w14:paraId="4CB95FA5" w14:textId="64CB40F9" w:rsidR="00D1242F" w:rsidRPr="009E7F78" w:rsidRDefault="00D1242F" w:rsidP="009E7F78">
      <w:pPr>
        <w:numPr>
          <w:ilvl w:val="0"/>
          <w:numId w:val="21"/>
        </w:numPr>
        <w:suppressAutoHyphens/>
        <w:spacing w:after="0" w:line="240" w:lineRule="auto"/>
        <w:rPr>
          <w:rFonts w:ascii="Calibri Light" w:hAnsi="Calibri Light" w:cs="Calibri Light"/>
          <w:sz w:val="20"/>
          <w:szCs w:val="18"/>
        </w:rPr>
      </w:pPr>
      <w:r w:rsidRPr="009E7F78">
        <w:rPr>
          <w:rFonts w:ascii="Calibri Light" w:hAnsi="Calibri Light" w:cs="Calibri Light"/>
          <w:sz w:val="20"/>
          <w:szCs w:val="18"/>
        </w:rPr>
        <w:t xml:space="preserve">Wykonawca udziela Zamawiającemu rękojmi za wady przedmiotu umowy na okres </w:t>
      </w:r>
      <w:r w:rsidR="003E79C1">
        <w:rPr>
          <w:rFonts w:ascii="Calibri Light" w:hAnsi="Calibri Light" w:cs="Calibri Light"/>
          <w:b/>
          <w:sz w:val="20"/>
          <w:szCs w:val="18"/>
        </w:rPr>
        <w:t>36</w:t>
      </w:r>
      <w:r w:rsidRPr="009E7F78">
        <w:rPr>
          <w:rFonts w:ascii="Calibri Light" w:hAnsi="Calibri Light" w:cs="Calibri Light"/>
          <w:b/>
          <w:sz w:val="20"/>
          <w:szCs w:val="18"/>
        </w:rPr>
        <w:t xml:space="preserve"> miesięcy</w:t>
      </w:r>
      <w:r w:rsidRPr="009E7F78">
        <w:rPr>
          <w:rFonts w:ascii="Calibri Light" w:hAnsi="Calibri Light" w:cs="Calibri Light"/>
          <w:sz w:val="20"/>
          <w:szCs w:val="18"/>
        </w:rPr>
        <w:t xml:space="preserve"> od dnia odbioru końcowego.</w:t>
      </w:r>
    </w:p>
    <w:p w14:paraId="7E972191" w14:textId="77777777" w:rsidR="00D1242F" w:rsidRPr="009E7F78" w:rsidRDefault="00D1242F" w:rsidP="009E7F78">
      <w:pPr>
        <w:numPr>
          <w:ilvl w:val="0"/>
          <w:numId w:val="21"/>
        </w:numPr>
        <w:suppressAutoHyphens/>
        <w:spacing w:after="0" w:line="240" w:lineRule="auto"/>
        <w:rPr>
          <w:rFonts w:ascii="Calibri Light" w:hAnsi="Calibri Light" w:cs="Calibri Light"/>
          <w:sz w:val="20"/>
          <w:szCs w:val="18"/>
        </w:rPr>
      </w:pPr>
      <w:r w:rsidRPr="009E7F78">
        <w:rPr>
          <w:rFonts w:ascii="Calibri Light" w:hAnsi="Calibri Light" w:cs="Calibri Light"/>
          <w:sz w:val="20"/>
          <w:szCs w:val="18"/>
        </w:rPr>
        <w:t xml:space="preserve">W okresie rękojmi Wykonawca zobowiązuje się do bezpłatnego usunięcia wad i usterek w terminie 7 dni licząc od daty pisemnego (listem, e-mail lub faksem) powiadomienia przez Zamawiającego. Okres rękojmi zostanie przedłużony o czas naprawy. </w:t>
      </w:r>
    </w:p>
    <w:p w14:paraId="06EFB5B6" w14:textId="77777777" w:rsidR="00D1242F" w:rsidRPr="009E7F78" w:rsidRDefault="00D1242F" w:rsidP="009E7F78">
      <w:pPr>
        <w:numPr>
          <w:ilvl w:val="0"/>
          <w:numId w:val="21"/>
        </w:numPr>
        <w:suppressAutoHyphens/>
        <w:spacing w:after="0" w:line="240" w:lineRule="auto"/>
        <w:rPr>
          <w:rFonts w:ascii="Calibri Light" w:hAnsi="Calibri Light" w:cs="Calibri Light"/>
          <w:sz w:val="20"/>
          <w:szCs w:val="18"/>
        </w:rPr>
      </w:pPr>
      <w:r w:rsidRPr="009E7F78">
        <w:rPr>
          <w:rFonts w:ascii="Calibri Light" w:hAnsi="Calibri Light" w:cs="Calibri Light"/>
          <w:sz w:val="20"/>
          <w:szCs w:val="18"/>
        </w:rPr>
        <w:t>Wykonawca odpowiada za wady w wykonaniu przedmiotu umowy również po okresie rękojmi, jeżeli Zamawiający zawiadomi Wykonawcę o wadzie przed upływem okresu rękojmi.</w:t>
      </w:r>
    </w:p>
    <w:p w14:paraId="351AA850" w14:textId="77777777" w:rsidR="00B15854" w:rsidRPr="009E7F78" w:rsidRDefault="00D1242F" w:rsidP="009E7F78">
      <w:pPr>
        <w:numPr>
          <w:ilvl w:val="0"/>
          <w:numId w:val="21"/>
        </w:numPr>
        <w:suppressAutoHyphens/>
        <w:spacing w:after="0" w:line="240" w:lineRule="auto"/>
        <w:rPr>
          <w:rFonts w:ascii="Calibri Light" w:hAnsi="Calibri Light" w:cs="Calibri Light"/>
          <w:sz w:val="20"/>
          <w:szCs w:val="18"/>
        </w:rPr>
      </w:pPr>
      <w:r w:rsidRPr="009E7F78">
        <w:rPr>
          <w:rFonts w:ascii="Calibri Light" w:hAnsi="Calibri Light" w:cs="Calibri Light"/>
          <w:sz w:val="20"/>
          <w:szCs w:val="18"/>
        </w:rPr>
        <w:t xml:space="preserve">Jeżeli Wykonawca nie usunie wad w terminie 14 dni od daty wyznaczonej przez Zamawiającego na ich usunięcie, to Zamawiający może zlecić usunięcie wad stronie trzeciej na koszt Wykonawcy. </w:t>
      </w:r>
    </w:p>
    <w:p w14:paraId="5AB7CA72" w14:textId="77777777" w:rsidR="009E7F78" w:rsidRPr="003E79C1" w:rsidRDefault="00D1242F" w:rsidP="009E7F78">
      <w:pPr>
        <w:numPr>
          <w:ilvl w:val="0"/>
          <w:numId w:val="21"/>
        </w:numPr>
        <w:suppressAutoHyphens/>
        <w:spacing w:after="0" w:line="240" w:lineRule="auto"/>
        <w:rPr>
          <w:rFonts w:ascii="Calibri Light" w:hAnsi="Calibri Light" w:cs="Calibri Light"/>
          <w:b/>
          <w:bCs/>
          <w:sz w:val="20"/>
          <w:szCs w:val="18"/>
        </w:rPr>
      </w:pPr>
      <w:r w:rsidRPr="003E79C1">
        <w:rPr>
          <w:rFonts w:ascii="Calibri Light" w:hAnsi="Calibri Light" w:cs="Calibri Light"/>
          <w:b/>
          <w:bCs/>
          <w:sz w:val="20"/>
          <w:szCs w:val="18"/>
        </w:rPr>
        <w:t>ZASADY ODBIORU</w:t>
      </w:r>
    </w:p>
    <w:p w14:paraId="57DE58E5" w14:textId="77777777" w:rsidR="00D1242F" w:rsidRPr="009E7F78" w:rsidRDefault="00D1242F" w:rsidP="009E7F78">
      <w:pPr>
        <w:numPr>
          <w:ilvl w:val="1"/>
          <w:numId w:val="21"/>
        </w:numPr>
        <w:suppressAutoHyphens/>
        <w:spacing w:after="0" w:line="240" w:lineRule="auto"/>
        <w:rPr>
          <w:rFonts w:ascii="Calibri Light" w:hAnsi="Calibri Light" w:cs="Calibri Light"/>
          <w:sz w:val="20"/>
          <w:szCs w:val="18"/>
        </w:rPr>
      </w:pPr>
      <w:r w:rsidRPr="009E7F78">
        <w:rPr>
          <w:rFonts w:ascii="Calibri Light" w:eastAsia="Arial" w:hAnsi="Calibri Light" w:cs="Calibri Light"/>
          <w:sz w:val="20"/>
          <w:szCs w:val="18"/>
        </w:rPr>
        <w:t>Odbiór ma na celu ostateczne przekazanie Zamawiającemu ustalonego w umowie wykonanego przedmiotu, po sprawdzeniu jego należytego wykonania. Oddający i Odbierający są zobowiązani dołożyć należytej staranności przy odbiorze przedmiotu umowy.</w:t>
      </w:r>
    </w:p>
    <w:p w14:paraId="08052F19" w14:textId="77777777" w:rsidR="00D1242F" w:rsidRPr="009E7F78" w:rsidRDefault="00D1242F" w:rsidP="009E7F78">
      <w:pPr>
        <w:numPr>
          <w:ilvl w:val="1"/>
          <w:numId w:val="21"/>
        </w:numPr>
        <w:suppressAutoHyphens/>
        <w:spacing w:after="0" w:line="240" w:lineRule="auto"/>
        <w:rPr>
          <w:rFonts w:ascii="Calibri Light" w:eastAsia="Arial" w:hAnsi="Calibri Light" w:cs="Calibri Light"/>
          <w:sz w:val="20"/>
          <w:szCs w:val="18"/>
        </w:rPr>
      </w:pPr>
      <w:r w:rsidRPr="009E7F78">
        <w:rPr>
          <w:rFonts w:ascii="Calibri Light" w:eastAsia="Arial" w:hAnsi="Calibri Light" w:cs="Calibri Light"/>
          <w:sz w:val="20"/>
          <w:szCs w:val="18"/>
        </w:rPr>
        <w:t>Odbioru dokonuje przedstawiciel Zamawiającego, wyposażony w odpowiednie pełnomocnictwo.</w:t>
      </w:r>
    </w:p>
    <w:p w14:paraId="49EC86C2" w14:textId="4F2DEDF7" w:rsidR="00D1242F" w:rsidRPr="009E7F78" w:rsidRDefault="00D1242F" w:rsidP="009E7F78">
      <w:pPr>
        <w:numPr>
          <w:ilvl w:val="1"/>
          <w:numId w:val="21"/>
        </w:numPr>
        <w:suppressAutoHyphens/>
        <w:spacing w:after="0" w:line="240" w:lineRule="auto"/>
        <w:rPr>
          <w:rFonts w:ascii="Calibri Light" w:eastAsia="Arial" w:hAnsi="Calibri Light" w:cs="Calibri Light"/>
          <w:sz w:val="20"/>
          <w:szCs w:val="18"/>
        </w:rPr>
      </w:pPr>
      <w:r w:rsidRPr="009E7F78">
        <w:rPr>
          <w:rFonts w:ascii="Calibri Light" w:eastAsia="Arial" w:hAnsi="Calibri Light" w:cs="Calibri Light"/>
          <w:sz w:val="20"/>
          <w:szCs w:val="18"/>
        </w:rPr>
        <w:t>Oddający i Odbierający mogą korzystać z opinii rzeczoznawców.</w:t>
      </w:r>
    </w:p>
    <w:p w14:paraId="11FA8E8E" w14:textId="77777777" w:rsidR="00D1242F" w:rsidRPr="009E7F78" w:rsidRDefault="00D1242F" w:rsidP="009E7F78">
      <w:pPr>
        <w:numPr>
          <w:ilvl w:val="1"/>
          <w:numId w:val="21"/>
        </w:numPr>
        <w:suppressAutoHyphens/>
        <w:spacing w:after="0" w:line="240" w:lineRule="auto"/>
        <w:rPr>
          <w:rFonts w:ascii="Calibri Light" w:eastAsia="Arial" w:hAnsi="Calibri Light" w:cs="Calibri Light"/>
          <w:sz w:val="20"/>
          <w:szCs w:val="18"/>
        </w:rPr>
      </w:pPr>
      <w:r w:rsidRPr="009E7F78">
        <w:rPr>
          <w:rFonts w:ascii="Calibri Light" w:eastAsia="Arial" w:hAnsi="Calibri Light" w:cs="Calibri Light"/>
          <w:sz w:val="20"/>
          <w:szCs w:val="18"/>
        </w:rPr>
        <w:lastRenderedPageBreak/>
        <w:t xml:space="preserve">Do obowiązku Wykonawcy należy skompletowanie i przedstawienie Zamawiającemu dokumentów pozwalających na ocenę prawidłowego wykonania przedmiotu odbioru tj. atesty, certyfikaty, karty gwarancyjne itd. </w:t>
      </w:r>
    </w:p>
    <w:p w14:paraId="543B9B67" w14:textId="77777777" w:rsidR="00D1242F" w:rsidRPr="009E7F78" w:rsidRDefault="00D1242F" w:rsidP="009E7F78">
      <w:pPr>
        <w:numPr>
          <w:ilvl w:val="1"/>
          <w:numId w:val="21"/>
        </w:numPr>
        <w:suppressAutoHyphens/>
        <w:spacing w:after="0" w:line="240" w:lineRule="auto"/>
        <w:rPr>
          <w:rFonts w:ascii="Calibri Light" w:eastAsia="Arial" w:hAnsi="Calibri Light" w:cs="Calibri Light"/>
          <w:sz w:val="20"/>
          <w:szCs w:val="18"/>
        </w:rPr>
      </w:pPr>
      <w:r w:rsidRPr="009E7F78">
        <w:rPr>
          <w:rFonts w:ascii="Calibri Light" w:eastAsia="Arial" w:hAnsi="Calibri Light" w:cs="Calibri Light"/>
          <w:sz w:val="20"/>
          <w:szCs w:val="18"/>
        </w:rPr>
        <w:t>Jeżeli w toku czynności odbioru zostaną stwierdzone wady :</w:t>
      </w:r>
    </w:p>
    <w:p w14:paraId="0DC592A4" w14:textId="77777777" w:rsidR="00D1242F" w:rsidRPr="009E7F78" w:rsidRDefault="00D1242F" w:rsidP="009E7F78">
      <w:pPr>
        <w:numPr>
          <w:ilvl w:val="2"/>
          <w:numId w:val="21"/>
        </w:numPr>
        <w:suppressAutoHyphens/>
        <w:spacing w:after="0" w:line="240" w:lineRule="auto"/>
        <w:rPr>
          <w:rFonts w:ascii="Calibri Light" w:hAnsi="Calibri Light" w:cs="Calibri Light"/>
          <w:sz w:val="24"/>
        </w:rPr>
      </w:pPr>
      <w:r w:rsidRPr="009E7F78">
        <w:rPr>
          <w:rFonts w:ascii="Calibri Light" w:eastAsia="Arial" w:hAnsi="Calibri Light" w:cs="Calibri Light"/>
          <w:sz w:val="20"/>
          <w:szCs w:val="18"/>
        </w:rPr>
        <w:t>nadające się do usunięcia, Zamawiający może odmówić odbioru do czasu usunięcia wad</w:t>
      </w:r>
    </w:p>
    <w:p w14:paraId="6F975758" w14:textId="77777777" w:rsidR="00D1242F" w:rsidRPr="009E7F78" w:rsidRDefault="00D1242F" w:rsidP="009E7F78">
      <w:pPr>
        <w:numPr>
          <w:ilvl w:val="2"/>
          <w:numId w:val="21"/>
        </w:numPr>
        <w:suppressAutoHyphens/>
        <w:spacing w:after="0" w:line="240" w:lineRule="auto"/>
        <w:rPr>
          <w:rFonts w:ascii="Calibri Light" w:eastAsia="Arial" w:hAnsi="Calibri Light" w:cs="Calibri Light"/>
          <w:sz w:val="20"/>
          <w:szCs w:val="18"/>
        </w:rPr>
      </w:pPr>
      <w:r w:rsidRPr="009E7F78">
        <w:rPr>
          <w:rFonts w:ascii="Calibri Light" w:eastAsia="Arial" w:hAnsi="Calibri Light" w:cs="Calibri Light"/>
          <w:sz w:val="20"/>
          <w:szCs w:val="18"/>
        </w:rPr>
        <w:t>nie nadające się do usunięcia, Zamawiający może jeżeli wady nie uniemożliwiają użytkowania przedmiotu umowy  zgodnie z jego  przeznaczeniem – obniżyć wynagrodzenie za ten przedmiot, odpowiednio do utraconej wartości użytkowej, estetycznej i  technicznej.</w:t>
      </w:r>
    </w:p>
    <w:p w14:paraId="1BFECCE6" w14:textId="77777777" w:rsidR="00D1242F" w:rsidRPr="009E7F78" w:rsidRDefault="00D1242F" w:rsidP="009E7F78">
      <w:pPr>
        <w:numPr>
          <w:ilvl w:val="1"/>
          <w:numId w:val="21"/>
        </w:numPr>
        <w:suppressAutoHyphens/>
        <w:spacing w:after="0" w:line="240" w:lineRule="auto"/>
        <w:rPr>
          <w:rFonts w:ascii="Calibri Light" w:eastAsia="Arial" w:hAnsi="Calibri Light" w:cs="Calibri Light"/>
          <w:sz w:val="20"/>
          <w:szCs w:val="18"/>
        </w:rPr>
      </w:pPr>
      <w:r w:rsidRPr="009E7F78">
        <w:rPr>
          <w:rFonts w:ascii="Calibri Light" w:eastAsia="Arial" w:hAnsi="Calibri Light" w:cs="Calibri Light"/>
          <w:sz w:val="20"/>
          <w:szCs w:val="18"/>
        </w:rPr>
        <w:t>Jeżeli odbiór został dokonany Wykonawca nie pozostaje w zwłoce ze spełnieniem zobowiązań wynikających z umowy od  daty gotowości do odbioru. Z czynności odbioru sporządza się protokół, który powinien zawierać ustalenia poczynione w toku odbioru. Protokół odbioru podpisany przez strony, Zamawiający doręcza Wykonawcy w dniu zakończenia czynności odbioru. Dzień ten stanowi datę odbioru.</w:t>
      </w:r>
    </w:p>
    <w:p w14:paraId="190745D6" w14:textId="77777777" w:rsidR="009E7F78" w:rsidRPr="009E7F78" w:rsidRDefault="00D1242F" w:rsidP="009E7F78">
      <w:pPr>
        <w:numPr>
          <w:ilvl w:val="0"/>
          <w:numId w:val="21"/>
        </w:numPr>
        <w:suppressAutoHyphens/>
        <w:spacing w:after="0" w:line="240" w:lineRule="auto"/>
        <w:rPr>
          <w:rFonts w:ascii="Calibri Light" w:hAnsi="Calibri Light" w:cs="Calibri Light"/>
          <w:b/>
          <w:sz w:val="20"/>
          <w:szCs w:val="18"/>
        </w:rPr>
      </w:pPr>
      <w:r w:rsidRPr="009E7F78">
        <w:rPr>
          <w:rFonts w:ascii="Calibri Light" w:hAnsi="Calibri Light" w:cs="Calibri Light"/>
          <w:b/>
          <w:sz w:val="20"/>
          <w:szCs w:val="18"/>
        </w:rPr>
        <w:t>Katalog kar – zdarzeń powodujących obowiązek zapłaty kar umownych i podstawy ich liczenia:</w:t>
      </w:r>
    </w:p>
    <w:p w14:paraId="470ED1A6" w14:textId="77777777" w:rsidR="009E7F78" w:rsidRPr="009E7F78" w:rsidRDefault="00D1242F" w:rsidP="009E7F78">
      <w:pPr>
        <w:numPr>
          <w:ilvl w:val="1"/>
          <w:numId w:val="21"/>
        </w:numPr>
        <w:suppressAutoHyphens/>
        <w:spacing w:after="0" w:line="240" w:lineRule="auto"/>
        <w:rPr>
          <w:rFonts w:ascii="Calibri Light" w:hAnsi="Calibri Light" w:cs="Calibri Light"/>
          <w:b/>
          <w:sz w:val="20"/>
          <w:szCs w:val="18"/>
        </w:rPr>
      </w:pPr>
      <w:r w:rsidRPr="009E7F78">
        <w:rPr>
          <w:rFonts w:ascii="Calibri Light" w:eastAsia="Arial" w:hAnsi="Calibri Light" w:cs="Calibri Light"/>
          <w:sz w:val="20"/>
          <w:szCs w:val="18"/>
        </w:rPr>
        <w:t>Wykonawca płaci Zamawiającemu karę umowną:</w:t>
      </w:r>
    </w:p>
    <w:p w14:paraId="1E8D9BE8" w14:textId="77777777" w:rsidR="009E7F78" w:rsidRPr="009E7F78" w:rsidRDefault="00D1242F" w:rsidP="009E7F78">
      <w:pPr>
        <w:numPr>
          <w:ilvl w:val="2"/>
          <w:numId w:val="21"/>
        </w:numPr>
        <w:suppressAutoHyphens/>
        <w:spacing w:after="0" w:line="240" w:lineRule="auto"/>
        <w:rPr>
          <w:rFonts w:ascii="Calibri Light" w:hAnsi="Calibri Light" w:cs="Calibri Light"/>
          <w:b/>
          <w:sz w:val="20"/>
          <w:szCs w:val="18"/>
        </w:rPr>
      </w:pPr>
      <w:r w:rsidRPr="009E7F78">
        <w:rPr>
          <w:rFonts w:ascii="Calibri Light" w:eastAsia="Arial" w:hAnsi="Calibri Light" w:cs="Calibri Light"/>
          <w:sz w:val="20"/>
          <w:szCs w:val="18"/>
        </w:rPr>
        <w:t>za zwłokę w oddaniu określonego  w umowie przedmiotu odbioru w wysokości 0,5 % wynagrodzenia umownego za przedmiot odbioru za każdy dzień zwłoki</w:t>
      </w:r>
      <w:r w:rsidR="009E7F78" w:rsidRPr="009E7F78">
        <w:rPr>
          <w:rFonts w:ascii="Calibri Light" w:eastAsia="Arial" w:hAnsi="Calibri Light" w:cs="Calibri Light"/>
          <w:sz w:val="20"/>
          <w:szCs w:val="18"/>
        </w:rPr>
        <w:t>,</w:t>
      </w:r>
    </w:p>
    <w:p w14:paraId="39A2DB83" w14:textId="77777777" w:rsidR="009E7F78" w:rsidRPr="009E7F78" w:rsidRDefault="00D1242F" w:rsidP="009E7F78">
      <w:pPr>
        <w:numPr>
          <w:ilvl w:val="2"/>
          <w:numId w:val="21"/>
        </w:numPr>
        <w:suppressAutoHyphens/>
        <w:spacing w:after="0" w:line="240" w:lineRule="auto"/>
        <w:rPr>
          <w:rFonts w:ascii="Calibri Light" w:hAnsi="Calibri Light" w:cs="Calibri Light"/>
          <w:b/>
          <w:sz w:val="20"/>
          <w:szCs w:val="18"/>
        </w:rPr>
      </w:pPr>
      <w:r w:rsidRPr="009E7F78">
        <w:rPr>
          <w:rFonts w:ascii="Calibri Light" w:eastAsia="Arial" w:hAnsi="Calibri Light" w:cs="Calibri Light"/>
          <w:sz w:val="20"/>
          <w:szCs w:val="18"/>
        </w:rPr>
        <w:t>tytułu odstąpienia od umowy z przyczyn zależnych od wykonawcy w wysokości 10,0% od całości wynagrodzenia umownego</w:t>
      </w:r>
    </w:p>
    <w:p w14:paraId="37CC0E53" w14:textId="77777777" w:rsidR="009E7F78" w:rsidRPr="009E7F78" w:rsidRDefault="00D1242F" w:rsidP="009E7F78">
      <w:pPr>
        <w:numPr>
          <w:ilvl w:val="1"/>
          <w:numId w:val="21"/>
        </w:numPr>
        <w:suppressAutoHyphens/>
        <w:spacing w:after="0" w:line="240" w:lineRule="auto"/>
        <w:rPr>
          <w:rFonts w:ascii="Calibri Light" w:hAnsi="Calibri Light" w:cs="Calibri Light"/>
          <w:b/>
          <w:sz w:val="20"/>
          <w:szCs w:val="18"/>
        </w:rPr>
      </w:pPr>
      <w:r w:rsidRPr="009E7F78">
        <w:rPr>
          <w:rFonts w:ascii="Calibri Light" w:eastAsia="Arial" w:hAnsi="Calibri Light" w:cs="Calibri Light"/>
          <w:sz w:val="20"/>
          <w:szCs w:val="18"/>
        </w:rPr>
        <w:t>Roszczenie o zapłatę kar umownych z tytułu zwłoki ustalonych za każdy dzień zwłoki staje się wymagalne:</w:t>
      </w:r>
    </w:p>
    <w:p w14:paraId="2A4E68E9" w14:textId="77777777" w:rsidR="009E7F78" w:rsidRPr="009E7F78" w:rsidRDefault="00D1242F" w:rsidP="009E7F78">
      <w:pPr>
        <w:numPr>
          <w:ilvl w:val="2"/>
          <w:numId w:val="21"/>
        </w:numPr>
        <w:suppressAutoHyphens/>
        <w:spacing w:after="0" w:line="240" w:lineRule="auto"/>
        <w:rPr>
          <w:rFonts w:ascii="Calibri Light" w:hAnsi="Calibri Light" w:cs="Calibri Light"/>
          <w:b/>
          <w:sz w:val="20"/>
          <w:szCs w:val="18"/>
        </w:rPr>
      </w:pPr>
      <w:r w:rsidRPr="009E7F78">
        <w:rPr>
          <w:rFonts w:ascii="Calibri Light" w:eastAsia="Arial" w:hAnsi="Calibri Light" w:cs="Calibri Light"/>
          <w:sz w:val="20"/>
          <w:szCs w:val="18"/>
        </w:rPr>
        <w:t>za pierwszy rozpoczęty dzień zwłoki w tym dniu</w:t>
      </w:r>
    </w:p>
    <w:p w14:paraId="1D1B758F" w14:textId="77777777" w:rsidR="009E7F78" w:rsidRPr="009E7F78" w:rsidRDefault="00D1242F" w:rsidP="009E7F78">
      <w:pPr>
        <w:numPr>
          <w:ilvl w:val="2"/>
          <w:numId w:val="21"/>
        </w:numPr>
        <w:suppressAutoHyphens/>
        <w:spacing w:after="0" w:line="240" w:lineRule="auto"/>
        <w:rPr>
          <w:rFonts w:ascii="Calibri Light" w:hAnsi="Calibri Light" w:cs="Calibri Light"/>
          <w:b/>
          <w:sz w:val="20"/>
          <w:szCs w:val="18"/>
        </w:rPr>
      </w:pPr>
      <w:r w:rsidRPr="009E7F78">
        <w:rPr>
          <w:rFonts w:ascii="Calibri Light" w:eastAsia="Arial" w:hAnsi="Calibri Light" w:cs="Calibri Light"/>
          <w:sz w:val="20"/>
          <w:szCs w:val="18"/>
        </w:rPr>
        <w:t>za każdy rozpoczęty następny dzień zwłoki – odpowiednio w każdym z tych dni</w:t>
      </w:r>
    </w:p>
    <w:p w14:paraId="4179AA4B" w14:textId="77777777" w:rsidR="009E7F78" w:rsidRPr="009E7F78" w:rsidRDefault="00D1242F" w:rsidP="009E7F78">
      <w:pPr>
        <w:numPr>
          <w:ilvl w:val="1"/>
          <w:numId w:val="21"/>
        </w:numPr>
        <w:suppressAutoHyphens/>
        <w:spacing w:after="0" w:line="240" w:lineRule="auto"/>
        <w:rPr>
          <w:rFonts w:ascii="Calibri Light" w:hAnsi="Calibri Light" w:cs="Calibri Light"/>
          <w:b/>
          <w:sz w:val="20"/>
          <w:szCs w:val="18"/>
        </w:rPr>
      </w:pPr>
      <w:r w:rsidRPr="009E7F78">
        <w:rPr>
          <w:rFonts w:ascii="Calibri Light" w:eastAsia="Arial" w:hAnsi="Calibri Light" w:cs="Calibri Light"/>
          <w:sz w:val="20"/>
          <w:szCs w:val="18"/>
        </w:rPr>
        <w:t>Niezależnie od kar umownych Zamawiający może dochodzić odszkodowania uzupełniającego do wysokości poniesionej szkody.</w:t>
      </w:r>
    </w:p>
    <w:p w14:paraId="7386D3B0" w14:textId="77777777" w:rsidR="00D1242F" w:rsidRPr="009E7F78" w:rsidRDefault="00D1242F" w:rsidP="009E7F78">
      <w:pPr>
        <w:numPr>
          <w:ilvl w:val="0"/>
          <w:numId w:val="21"/>
        </w:numPr>
        <w:suppressAutoHyphens/>
        <w:spacing w:after="0" w:line="240" w:lineRule="auto"/>
        <w:rPr>
          <w:rFonts w:ascii="Calibri Light" w:hAnsi="Calibri Light" w:cs="Calibri Light"/>
          <w:b/>
          <w:sz w:val="20"/>
          <w:szCs w:val="18"/>
        </w:rPr>
      </w:pPr>
      <w:r w:rsidRPr="009E7F78">
        <w:rPr>
          <w:rFonts w:ascii="Calibri Light" w:eastAsia="Arial" w:hAnsi="Calibri Light" w:cs="Calibri Light"/>
          <w:sz w:val="20"/>
          <w:szCs w:val="18"/>
        </w:rPr>
        <w:t xml:space="preserve">Przez podpisanie niniejszej umowy Wykonawca wyraża zgodę na potrącenie naliczonych kar umownych z wynagrodzenia określonego § 3. </w:t>
      </w:r>
    </w:p>
    <w:p w14:paraId="1673FBFA" w14:textId="77777777" w:rsidR="00D1242F" w:rsidRPr="009E7F78" w:rsidRDefault="00D1242F" w:rsidP="00FF61F2">
      <w:pPr>
        <w:spacing w:after="0"/>
        <w:jc w:val="center"/>
        <w:rPr>
          <w:rFonts w:ascii="Calibri Light" w:hAnsi="Calibri Light" w:cs="Calibri Light"/>
          <w:sz w:val="24"/>
        </w:rPr>
      </w:pPr>
      <w:r w:rsidRPr="009E7F78">
        <w:rPr>
          <w:rFonts w:ascii="Calibri Light" w:hAnsi="Calibri Light" w:cs="Calibri Light"/>
          <w:b/>
          <w:sz w:val="20"/>
          <w:szCs w:val="18"/>
        </w:rPr>
        <w:t>§ 6</w:t>
      </w:r>
    </w:p>
    <w:p w14:paraId="7A96752B" w14:textId="77777777" w:rsidR="00D1242F" w:rsidRPr="009E7F78" w:rsidRDefault="00D1242F" w:rsidP="009E7F78">
      <w:pPr>
        <w:numPr>
          <w:ilvl w:val="0"/>
          <w:numId w:val="22"/>
        </w:numPr>
        <w:suppressAutoHyphens/>
        <w:spacing w:after="0" w:line="240" w:lineRule="auto"/>
        <w:rPr>
          <w:rFonts w:ascii="Calibri Light" w:eastAsia="Arial" w:hAnsi="Calibri Light" w:cs="Calibri Light"/>
          <w:sz w:val="20"/>
          <w:szCs w:val="18"/>
        </w:rPr>
      </w:pPr>
      <w:r w:rsidRPr="009E7F78">
        <w:rPr>
          <w:rFonts w:ascii="Calibri Light" w:eastAsia="Arial" w:hAnsi="Calibri Light" w:cs="Calibri Light"/>
          <w:sz w:val="20"/>
          <w:szCs w:val="18"/>
        </w:rPr>
        <w:t>Zamawiającemu przysługuje prawo odstąpienia od umowy, gdy</w:t>
      </w:r>
    </w:p>
    <w:p w14:paraId="7919DA2B" w14:textId="77777777" w:rsidR="00D1242F" w:rsidRPr="009E7F78" w:rsidRDefault="00D1242F" w:rsidP="009E7F78">
      <w:pPr>
        <w:numPr>
          <w:ilvl w:val="1"/>
          <w:numId w:val="22"/>
        </w:numPr>
        <w:suppressAutoHyphens/>
        <w:spacing w:after="0" w:line="240" w:lineRule="auto"/>
        <w:rPr>
          <w:rFonts w:ascii="Calibri Light" w:eastAsia="Arial" w:hAnsi="Calibri Light" w:cs="Calibri Light"/>
          <w:sz w:val="20"/>
          <w:szCs w:val="18"/>
        </w:rPr>
      </w:pPr>
      <w:r w:rsidRPr="009E7F78">
        <w:rPr>
          <w:rFonts w:ascii="Calibri Light" w:eastAsia="Arial" w:hAnsi="Calibri Light" w:cs="Calibri Light"/>
          <w:sz w:val="20"/>
          <w:szCs w:val="18"/>
        </w:rPr>
        <w:t xml:space="preserve">Wykonawca przerwał z przyczyn leżących po stronie Wykonawcy realizację przedmiotu umowy i przerwa ta trwa dłużej niż 7 dni – w terminie 7 dni od dnia powzięcia przez Zamawiającego informacji o upływie 7- dniowego terminu przerwy w realizacji umowy; </w:t>
      </w:r>
    </w:p>
    <w:p w14:paraId="6FD3A505" w14:textId="77777777" w:rsidR="00D1242F" w:rsidRPr="009E7F78" w:rsidRDefault="00D1242F" w:rsidP="009E7F78">
      <w:pPr>
        <w:numPr>
          <w:ilvl w:val="1"/>
          <w:numId w:val="22"/>
        </w:numPr>
        <w:suppressAutoHyphens/>
        <w:spacing w:after="0" w:line="240" w:lineRule="auto"/>
        <w:rPr>
          <w:rFonts w:ascii="Calibri Light" w:eastAsia="Arial" w:hAnsi="Calibri Light" w:cs="Calibri Light"/>
          <w:sz w:val="20"/>
          <w:szCs w:val="18"/>
        </w:rPr>
      </w:pPr>
      <w:r w:rsidRPr="009E7F78">
        <w:rPr>
          <w:rFonts w:ascii="Calibri Light" w:eastAsia="Arial" w:hAnsi="Calibri Light" w:cs="Calibri Light"/>
          <w:sz w:val="20"/>
          <w:szCs w:val="18"/>
        </w:rPr>
        <w:t xml:space="preserve">Wykonawca realizuje roboty przewidziane niniejszą umową w sposób niezgodny z niniejszą umową, przedmiarem robót lub wskazaniami Zamawiającego - w terminie 7 dni od dnia stwierdzenia przez Zamawiającego danej okoliczności. </w:t>
      </w:r>
    </w:p>
    <w:p w14:paraId="256EA555" w14:textId="77777777" w:rsidR="00D1242F" w:rsidRPr="009E7F78" w:rsidRDefault="00D1242F" w:rsidP="009E7F78">
      <w:pPr>
        <w:numPr>
          <w:ilvl w:val="0"/>
          <w:numId w:val="22"/>
        </w:numPr>
        <w:suppressAutoHyphens/>
        <w:spacing w:after="0" w:line="240" w:lineRule="auto"/>
        <w:rPr>
          <w:rFonts w:ascii="Calibri Light" w:eastAsia="Arial" w:hAnsi="Calibri Light" w:cs="Calibri Light"/>
          <w:sz w:val="20"/>
          <w:szCs w:val="18"/>
        </w:rPr>
      </w:pPr>
      <w:r w:rsidRPr="009E7F78">
        <w:rPr>
          <w:rFonts w:ascii="Calibri Light" w:eastAsia="Arial" w:hAnsi="Calibri Light" w:cs="Calibri Light"/>
          <w:sz w:val="20"/>
          <w:szCs w:val="18"/>
        </w:rPr>
        <w:t>Wykonawcy przysługuje prawo odstąpienia od umowy, jeżeli Zamawiający:</w:t>
      </w:r>
    </w:p>
    <w:p w14:paraId="20C972BE" w14:textId="77777777" w:rsidR="00D1242F" w:rsidRPr="009E7F78" w:rsidRDefault="00D1242F" w:rsidP="009E7F78">
      <w:pPr>
        <w:numPr>
          <w:ilvl w:val="1"/>
          <w:numId w:val="22"/>
        </w:numPr>
        <w:suppressAutoHyphens/>
        <w:spacing w:after="0" w:line="240" w:lineRule="auto"/>
        <w:rPr>
          <w:rFonts w:ascii="Calibri Light" w:eastAsia="Arial" w:hAnsi="Calibri Light" w:cs="Calibri Light"/>
          <w:sz w:val="20"/>
          <w:szCs w:val="18"/>
        </w:rPr>
      </w:pPr>
      <w:r w:rsidRPr="009E7F78">
        <w:rPr>
          <w:rFonts w:ascii="Calibri Light" w:eastAsia="Arial" w:hAnsi="Calibri Light" w:cs="Calibri Light"/>
          <w:sz w:val="20"/>
          <w:szCs w:val="18"/>
        </w:rPr>
        <w:t>Nie wywiązuje się z obowiązku zapłaty faktur VAT mimo dodatkowego wezwania - w terminie 1 miesiąca od upływu terminu zapłaty, określonego w niniejszej umowie;</w:t>
      </w:r>
    </w:p>
    <w:p w14:paraId="6B4393B9" w14:textId="77777777" w:rsidR="00D1242F" w:rsidRPr="009E7F78" w:rsidRDefault="00D1242F" w:rsidP="009E7F78">
      <w:pPr>
        <w:numPr>
          <w:ilvl w:val="1"/>
          <w:numId w:val="22"/>
        </w:numPr>
        <w:suppressAutoHyphens/>
        <w:spacing w:after="0" w:line="240" w:lineRule="auto"/>
        <w:rPr>
          <w:rFonts w:ascii="Calibri Light" w:eastAsia="Arial" w:hAnsi="Calibri Light" w:cs="Calibri Light"/>
          <w:sz w:val="20"/>
          <w:szCs w:val="18"/>
        </w:rPr>
      </w:pPr>
      <w:r w:rsidRPr="009E7F78">
        <w:rPr>
          <w:rFonts w:ascii="Calibri Light" w:eastAsia="Arial" w:hAnsi="Calibri Light" w:cs="Calibri Light"/>
          <w:sz w:val="20"/>
          <w:szCs w:val="18"/>
        </w:rPr>
        <w:t>Odmawia bez wskazania uzasadnionej przyczyny odbioru robót lub podpisania protokołu odbioru - w terminie 1 miesiąca od dnia upływu terminu na dokonanie przez Zamawiającego odbioru robót lub od dnia odmowy Zamawiającego podpisania protokołu odbioru</w:t>
      </w:r>
    </w:p>
    <w:p w14:paraId="1A8722F6" w14:textId="77777777" w:rsidR="00D1242F" w:rsidRPr="009E7F78" w:rsidRDefault="00D1242F" w:rsidP="009E7F78">
      <w:pPr>
        <w:numPr>
          <w:ilvl w:val="0"/>
          <w:numId w:val="22"/>
        </w:numPr>
        <w:suppressAutoHyphens/>
        <w:spacing w:after="0" w:line="240" w:lineRule="auto"/>
        <w:rPr>
          <w:rFonts w:ascii="Calibri Light" w:eastAsia="Arial" w:hAnsi="Calibri Light" w:cs="Calibri Light"/>
          <w:sz w:val="20"/>
          <w:szCs w:val="18"/>
        </w:rPr>
      </w:pPr>
      <w:r w:rsidRPr="009E7F78">
        <w:rPr>
          <w:rFonts w:ascii="Calibri Light" w:eastAsia="Arial" w:hAnsi="Calibri Light" w:cs="Calibri Light"/>
          <w:sz w:val="20"/>
          <w:szCs w:val="18"/>
        </w:rPr>
        <w:t>Odstąpienie od umowy, o którym mowa w ust. 1 i 2, powinno nastąpić w formie pisemnej pod rygorem nieważności takiego oświadczenia i powinno zawierać uzasadnienie.</w:t>
      </w:r>
    </w:p>
    <w:p w14:paraId="4D54E97E" w14:textId="77777777" w:rsidR="00D1242F" w:rsidRPr="009E7F78" w:rsidRDefault="00D1242F" w:rsidP="009E7F78">
      <w:pPr>
        <w:numPr>
          <w:ilvl w:val="0"/>
          <w:numId w:val="22"/>
        </w:numPr>
        <w:suppressAutoHyphens/>
        <w:spacing w:after="0" w:line="240" w:lineRule="auto"/>
        <w:rPr>
          <w:rFonts w:ascii="Calibri Light" w:eastAsia="Arial" w:hAnsi="Calibri Light" w:cs="Calibri Light"/>
          <w:sz w:val="20"/>
          <w:szCs w:val="18"/>
        </w:rPr>
      </w:pPr>
      <w:r w:rsidRPr="009E7F78">
        <w:rPr>
          <w:rFonts w:ascii="Calibri Light" w:eastAsia="Arial" w:hAnsi="Calibri Light" w:cs="Calibri Light"/>
          <w:sz w:val="20"/>
          <w:szCs w:val="18"/>
        </w:rPr>
        <w:t>W wypadku odstąpienia od umowy przez Wykonawcę lub Zamawiającego, strony obciążają następujące obowiązki:</w:t>
      </w:r>
    </w:p>
    <w:p w14:paraId="4D8E7478" w14:textId="77777777" w:rsidR="00D1242F" w:rsidRPr="009E7F78" w:rsidRDefault="00D1242F" w:rsidP="009E7F78">
      <w:pPr>
        <w:numPr>
          <w:ilvl w:val="1"/>
          <w:numId w:val="22"/>
        </w:numPr>
        <w:suppressAutoHyphens/>
        <w:spacing w:after="0" w:line="240" w:lineRule="auto"/>
        <w:rPr>
          <w:rFonts w:ascii="Calibri Light" w:eastAsia="Arial" w:hAnsi="Calibri Light" w:cs="Calibri Light"/>
          <w:sz w:val="20"/>
          <w:szCs w:val="18"/>
        </w:rPr>
      </w:pPr>
      <w:r w:rsidRPr="009E7F78">
        <w:rPr>
          <w:rFonts w:ascii="Calibri Light" w:eastAsia="Arial" w:hAnsi="Calibri Light" w:cs="Calibri Light"/>
          <w:sz w:val="20"/>
          <w:szCs w:val="18"/>
        </w:rPr>
        <w:t>Wykonawca zabezpieczy przerwane roboty w zakresie obustronnie uzgodnionym na koszt tej strony, z której to winy nastąpiło odstąpienie od umowy,</w:t>
      </w:r>
    </w:p>
    <w:p w14:paraId="6D16F66F" w14:textId="77777777" w:rsidR="00D1242F" w:rsidRPr="009E7F78" w:rsidRDefault="00D1242F" w:rsidP="009E7F78">
      <w:pPr>
        <w:numPr>
          <w:ilvl w:val="1"/>
          <w:numId w:val="22"/>
        </w:numPr>
        <w:suppressAutoHyphens/>
        <w:spacing w:after="0" w:line="240" w:lineRule="auto"/>
        <w:rPr>
          <w:rFonts w:ascii="Calibri Light" w:eastAsia="Arial" w:hAnsi="Calibri Light" w:cs="Calibri Light"/>
          <w:sz w:val="20"/>
          <w:szCs w:val="18"/>
        </w:rPr>
      </w:pPr>
      <w:r w:rsidRPr="009E7F78">
        <w:rPr>
          <w:rFonts w:ascii="Calibri Light" w:eastAsia="Arial" w:hAnsi="Calibri Light" w:cs="Calibri Light"/>
          <w:sz w:val="20"/>
          <w:szCs w:val="18"/>
        </w:rPr>
        <w:t xml:space="preserve">Wykonawca zgłosi do dokonania przez Zamawiającego odbioru robót przerwanych, jeżeli odstąpienie od umowy nastąpiło z przyczyn, za które Wykonawca nie odpowiada, </w:t>
      </w:r>
    </w:p>
    <w:p w14:paraId="24F8EE2C" w14:textId="77777777" w:rsidR="00D1242F" w:rsidRPr="009E7F78" w:rsidRDefault="00D1242F" w:rsidP="009E7F78">
      <w:pPr>
        <w:numPr>
          <w:ilvl w:val="1"/>
          <w:numId w:val="22"/>
        </w:numPr>
        <w:suppressAutoHyphens/>
        <w:spacing w:after="0" w:line="240" w:lineRule="auto"/>
        <w:rPr>
          <w:rFonts w:ascii="Calibri Light" w:eastAsia="Arial" w:hAnsi="Calibri Light" w:cs="Calibri Light"/>
          <w:sz w:val="20"/>
          <w:szCs w:val="18"/>
        </w:rPr>
      </w:pPr>
      <w:r w:rsidRPr="009E7F78">
        <w:rPr>
          <w:rFonts w:ascii="Calibri Light" w:eastAsia="Arial" w:hAnsi="Calibri Light" w:cs="Calibri Light"/>
          <w:sz w:val="20"/>
          <w:szCs w:val="18"/>
        </w:rPr>
        <w:t xml:space="preserve">w terminie 10 dni od daty zgłoszenia, o którym mowa w pkt </w:t>
      </w:r>
      <w:r w:rsidR="00D3141A" w:rsidRPr="009E7F78">
        <w:rPr>
          <w:rFonts w:ascii="Calibri Light" w:eastAsia="Arial" w:hAnsi="Calibri Light" w:cs="Calibri Light"/>
          <w:sz w:val="20"/>
          <w:szCs w:val="18"/>
        </w:rPr>
        <w:t>b</w:t>
      </w:r>
      <w:r w:rsidRPr="009E7F78">
        <w:rPr>
          <w:rFonts w:ascii="Calibri Light" w:eastAsia="Arial" w:hAnsi="Calibri Light" w:cs="Calibri Light"/>
          <w:sz w:val="20"/>
          <w:szCs w:val="18"/>
        </w:rPr>
        <w:t>. powyżej,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7CD5CC8C" w14:textId="77777777" w:rsidR="00D1242F" w:rsidRPr="009E7F78" w:rsidRDefault="00D1242F" w:rsidP="009E7F78">
      <w:pPr>
        <w:numPr>
          <w:ilvl w:val="0"/>
          <w:numId w:val="22"/>
        </w:numPr>
        <w:suppressAutoHyphens/>
        <w:spacing w:after="0" w:line="240" w:lineRule="auto"/>
        <w:rPr>
          <w:rFonts w:ascii="Calibri Light" w:eastAsia="Arial" w:hAnsi="Calibri Light" w:cs="Calibri Light"/>
          <w:sz w:val="20"/>
          <w:szCs w:val="18"/>
        </w:rPr>
      </w:pPr>
      <w:r w:rsidRPr="009E7F78">
        <w:rPr>
          <w:rFonts w:ascii="Calibri Light" w:eastAsia="Arial" w:hAnsi="Calibri Light" w:cs="Calibri Light"/>
          <w:sz w:val="20"/>
          <w:szCs w:val="18"/>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p>
    <w:p w14:paraId="31150A66" w14:textId="77777777" w:rsidR="00D1242F" w:rsidRPr="009E7F78" w:rsidRDefault="00D1242F" w:rsidP="009E7F78">
      <w:pPr>
        <w:numPr>
          <w:ilvl w:val="0"/>
          <w:numId w:val="22"/>
        </w:numPr>
        <w:suppressAutoHyphens/>
        <w:spacing w:after="0" w:line="240" w:lineRule="auto"/>
        <w:rPr>
          <w:rFonts w:ascii="Calibri Light" w:eastAsia="Arial" w:hAnsi="Calibri Light" w:cs="Calibri Light"/>
          <w:sz w:val="20"/>
          <w:szCs w:val="18"/>
        </w:rPr>
      </w:pPr>
      <w:r w:rsidRPr="009E7F78">
        <w:rPr>
          <w:rFonts w:ascii="Calibri Light" w:eastAsia="Arial" w:hAnsi="Calibri Light" w:cs="Calibri Light"/>
          <w:sz w:val="20"/>
          <w:szCs w:val="18"/>
        </w:rPr>
        <w:lastRenderedPageBreak/>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w:t>
      </w:r>
    </w:p>
    <w:p w14:paraId="0F3CC87E" w14:textId="77777777" w:rsidR="00D1242F" w:rsidRPr="009E7F78" w:rsidRDefault="00D1242F" w:rsidP="00FF61F2">
      <w:pPr>
        <w:tabs>
          <w:tab w:val="left" w:pos="1440"/>
        </w:tabs>
        <w:spacing w:after="0"/>
        <w:ind w:left="1080"/>
        <w:jc w:val="both"/>
        <w:rPr>
          <w:rFonts w:ascii="Calibri Light" w:hAnsi="Calibri Light" w:cs="Calibri Light"/>
          <w:b/>
          <w:sz w:val="18"/>
          <w:szCs w:val="16"/>
          <w:u w:val="single"/>
        </w:rPr>
      </w:pPr>
    </w:p>
    <w:p w14:paraId="29E450A8" w14:textId="77777777" w:rsidR="00D1242F" w:rsidRPr="009E7F78" w:rsidRDefault="00D1242F" w:rsidP="00FF61F2">
      <w:pPr>
        <w:spacing w:after="0"/>
        <w:jc w:val="center"/>
        <w:rPr>
          <w:rFonts w:ascii="Calibri Light" w:hAnsi="Calibri Light" w:cs="Calibri Light"/>
          <w:sz w:val="24"/>
        </w:rPr>
      </w:pPr>
      <w:r w:rsidRPr="009E7F78">
        <w:rPr>
          <w:rFonts w:ascii="Calibri Light" w:hAnsi="Calibri Light" w:cs="Calibri Light"/>
          <w:b/>
          <w:sz w:val="18"/>
          <w:szCs w:val="16"/>
        </w:rPr>
        <w:t>§ 7</w:t>
      </w:r>
    </w:p>
    <w:p w14:paraId="36F7106D" w14:textId="77777777" w:rsidR="00D1242F" w:rsidRPr="009E7F78" w:rsidRDefault="00D1242F" w:rsidP="00FF61F2">
      <w:pPr>
        <w:spacing w:after="0"/>
        <w:rPr>
          <w:rFonts w:ascii="Calibri Light" w:hAnsi="Calibri Light" w:cs="Calibri Light"/>
          <w:sz w:val="24"/>
        </w:rPr>
      </w:pPr>
      <w:r w:rsidRPr="009E7F78">
        <w:rPr>
          <w:rFonts w:ascii="Calibri Light" w:hAnsi="Calibri Light" w:cs="Calibri Light"/>
          <w:sz w:val="20"/>
          <w:szCs w:val="16"/>
        </w:rPr>
        <w:t>W sprawach nieuregulowanych niniejszą umową stosuje się przepisy Kodeksu Cywilnego.</w:t>
      </w:r>
    </w:p>
    <w:p w14:paraId="3F3E05CE" w14:textId="77777777" w:rsidR="00D1242F" w:rsidRPr="009E7F78" w:rsidRDefault="00D1242F" w:rsidP="00FF61F2">
      <w:pPr>
        <w:spacing w:after="0"/>
        <w:rPr>
          <w:rFonts w:ascii="Calibri Light" w:hAnsi="Calibri Light" w:cs="Calibri Light"/>
          <w:sz w:val="20"/>
          <w:szCs w:val="16"/>
        </w:rPr>
      </w:pPr>
    </w:p>
    <w:p w14:paraId="4971925E" w14:textId="77777777" w:rsidR="00D1242F" w:rsidRPr="009E7F78" w:rsidRDefault="00D1242F" w:rsidP="00FF61F2">
      <w:pPr>
        <w:spacing w:after="0"/>
        <w:jc w:val="center"/>
        <w:rPr>
          <w:rFonts w:ascii="Calibri Light" w:hAnsi="Calibri Light" w:cs="Calibri Light"/>
          <w:sz w:val="24"/>
        </w:rPr>
      </w:pPr>
      <w:r w:rsidRPr="009E7F78">
        <w:rPr>
          <w:rFonts w:ascii="Calibri Light" w:hAnsi="Calibri Light" w:cs="Calibri Light"/>
          <w:b/>
          <w:sz w:val="18"/>
          <w:szCs w:val="16"/>
        </w:rPr>
        <w:t>§ 8</w:t>
      </w:r>
    </w:p>
    <w:p w14:paraId="2508F485" w14:textId="77777777" w:rsidR="00D1242F" w:rsidRPr="009E7F78" w:rsidRDefault="00D1242F" w:rsidP="00FF61F2">
      <w:pPr>
        <w:spacing w:after="0"/>
        <w:rPr>
          <w:rFonts w:ascii="Calibri Light" w:hAnsi="Calibri Light" w:cs="Calibri Light"/>
          <w:sz w:val="24"/>
        </w:rPr>
      </w:pPr>
      <w:r w:rsidRPr="009E7F78">
        <w:rPr>
          <w:rFonts w:ascii="Calibri Light" w:hAnsi="Calibri Light" w:cs="Calibri Light"/>
          <w:sz w:val="20"/>
          <w:szCs w:val="16"/>
        </w:rPr>
        <w:t xml:space="preserve">Umowę sporządzono w 4 egzemplarzach – trzy egzemplarze dla Zamawiającego i jeden egzemplarz dla Wykonawcy. </w:t>
      </w:r>
    </w:p>
    <w:p w14:paraId="63995A05" w14:textId="77777777" w:rsidR="00D1242F" w:rsidRPr="00FF61F2" w:rsidRDefault="00D1242F" w:rsidP="00FF61F2">
      <w:pPr>
        <w:spacing w:after="0"/>
        <w:ind w:left="1416"/>
        <w:rPr>
          <w:rFonts w:ascii="Calibri Light" w:hAnsi="Calibri Light" w:cs="Calibri Light"/>
          <w:b/>
          <w:sz w:val="16"/>
        </w:rPr>
      </w:pPr>
    </w:p>
    <w:p w14:paraId="0D1F6B81" w14:textId="77777777" w:rsidR="00D1242F" w:rsidRPr="00FF61F2" w:rsidRDefault="00D1242F" w:rsidP="00FF61F2">
      <w:pPr>
        <w:spacing w:after="0"/>
        <w:jc w:val="center"/>
        <w:rPr>
          <w:rFonts w:ascii="Calibri Light" w:hAnsi="Calibri Light" w:cs="Calibri Light"/>
        </w:rPr>
      </w:pPr>
      <w:r w:rsidRPr="00FF61F2">
        <w:rPr>
          <w:rFonts w:ascii="Calibri Light" w:hAnsi="Calibri Light" w:cs="Calibri Light"/>
          <w:b/>
          <w:szCs w:val="28"/>
        </w:rPr>
        <w:br/>
        <w:t>ZAMAWIAJĄCY:                                                                                       WYKONAWCA:</w:t>
      </w:r>
      <w:r w:rsidRPr="00FF61F2">
        <w:rPr>
          <w:rFonts w:ascii="Calibri Light" w:hAnsi="Calibri Light" w:cs="Calibri Light"/>
          <w:b/>
          <w:szCs w:val="28"/>
        </w:rPr>
        <w:br/>
      </w:r>
      <w:r w:rsidRPr="00FF61F2">
        <w:rPr>
          <w:rFonts w:ascii="Calibri Light" w:hAnsi="Calibri Light" w:cs="Calibri Light"/>
          <w:sz w:val="16"/>
          <w:u w:val="single"/>
        </w:rPr>
        <w:br/>
      </w:r>
    </w:p>
    <w:p w14:paraId="096BE6BE" w14:textId="77777777" w:rsidR="00D1242F" w:rsidRPr="00FF61F2" w:rsidRDefault="00D1242F" w:rsidP="00FF61F2">
      <w:pPr>
        <w:spacing w:after="0"/>
        <w:rPr>
          <w:rFonts w:ascii="Calibri Light" w:hAnsi="Calibri Light" w:cs="Calibri Light"/>
        </w:rPr>
      </w:pPr>
      <w:r w:rsidRPr="00FF61F2">
        <w:rPr>
          <w:rFonts w:ascii="Calibri Light" w:hAnsi="Calibri Light" w:cs="Calibri Light"/>
          <w:sz w:val="16"/>
        </w:rPr>
        <w:t>……………………………................................</w:t>
      </w:r>
      <w:r w:rsidRPr="00FF61F2">
        <w:rPr>
          <w:rFonts w:ascii="Calibri Light" w:hAnsi="Calibri Light" w:cs="Calibri Light"/>
          <w:sz w:val="16"/>
        </w:rPr>
        <w:tab/>
        <w:t xml:space="preserve">                                        </w:t>
      </w:r>
      <w:r w:rsidRPr="00FF61F2">
        <w:rPr>
          <w:rFonts w:ascii="Calibri Light" w:hAnsi="Calibri Light" w:cs="Calibri Light"/>
          <w:sz w:val="16"/>
        </w:rPr>
        <w:tab/>
      </w:r>
      <w:r w:rsidRPr="00FF61F2">
        <w:rPr>
          <w:rFonts w:ascii="Calibri Light" w:hAnsi="Calibri Light" w:cs="Calibri Light"/>
          <w:sz w:val="16"/>
        </w:rPr>
        <w:tab/>
      </w:r>
      <w:r w:rsidRPr="00FF61F2">
        <w:rPr>
          <w:rFonts w:ascii="Calibri Light" w:hAnsi="Calibri Light" w:cs="Calibri Light"/>
          <w:sz w:val="16"/>
        </w:rPr>
        <w:tab/>
        <w:t>……………………………................................</w:t>
      </w:r>
      <w:r w:rsidRPr="00FF61F2">
        <w:rPr>
          <w:rFonts w:ascii="Calibri Light" w:hAnsi="Calibri Light" w:cs="Calibri Light"/>
          <w:sz w:val="16"/>
        </w:rPr>
        <w:tab/>
        <w:t xml:space="preserve">          </w:t>
      </w:r>
    </w:p>
    <w:p w14:paraId="0B7FC751" w14:textId="77777777" w:rsidR="00D1242F" w:rsidRPr="00FF61F2" w:rsidRDefault="00D1242F" w:rsidP="00D1242F">
      <w:pPr>
        <w:jc w:val="right"/>
        <w:rPr>
          <w:rFonts w:ascii="Calibri Light" w:hAnsi="Calibri Light" w:cs="Calibri Light"/>
        </w:rPr>
      </w:pPr>
      <w:r w:rsidRPr="00FF61F2">
        <w:rPr>
          <w:rFonts w:ascii="Calibri Light" w:hAnsi="Calibri Light" w:cs="Calibri Light"/>
          <w:b/>
          <w:sz w:val="16"/>
        </w:rPr>
        <w:t>Załącznik nr 1 do umowy nr UMOWA NR IZP…………..</w:t>
      </w:r>
    </w:p>
    <w:p w14:paraId="400E1C0F" w14:textId="77777777" w:rsidR="00D1242F" w:rsidRPr="00FF61F2" w:rsidRDefault="00D1242F" w:rsidP="00D1242F">
      <w:pPr>
        <w:jc w:val="right"/>
        <w:rPr>
          <w:rFonts w:ascii="Calibri Light" w:hAnsi="Calibri Light" w:cs="Calibri Light"/>
          <w:sz w:val="16"/>
        </w:rPr>
      </w:pPr>
    </w:p>
    <w:p w14:paraId="785736AD" w14:textId="77777777" w:rsidR="00D1242F" w:rsidRPr="00FF61F2" w:rsidRDefault="00D1242F" w:rsidP="00D1242F">
      <w:pPr>
        <w:jc w:val="center"/>
        <w:rPr>
          <w:rFonts w:ascii="Calibri Light" w:hAnsi="Calibri Light" w:cs="Calibri Light"/>
        </w:rPr>
      </w:pPr>
      <w:r w:rsidRPr="00FF61F2">
        <w:rPr>
          <w:rFonts w:ascii="Calibri Light" w:hAnsi="Calibri Light" w:cs="Calibri Light"/>
          <w:b/>
          <w:sz w:val="20"/>
          <w:u w:val="single"/>
        </w:rPr>
        <w:t>Kosztorys robót</w:t>
      </w:r>
    </w:p>
    <w:tbl>
      <w:tblPr>
        <w:tblW w:w="0" w:type="auto"/>
        <w:tblLayout w:type="fixed"/>
        <w:tblCellMar>
          <w:left w:w="70" w:type="dxa"/>
          <w:right w:w="70" w:type="dxa"/>
        </w:tblCellMar>
        <w:tblLook w:val="0000" w:firstRow="0" w:lastRow="0" w:firstColumn="0" w:lastColumn="0" w:noHBand="0" w:noVBand="0"/>
      </w:tblPr>
      <w:tblGrid>
        <w:gridCol w:w="259"/>
        <w:gridCol w:w="3004"/>
        <w:gridCol w:w="271"/>
        <w:gridCol w:w="562"/>
        <w:gridCol w:w="690"/>
        <w:gridCol w:w="475"/>
      </w:tblGrid>
      <w:tr w:rsidR="00D1242F" w:rsidRPr="00FF61F2" w14:paraId="3036A745" w14:textId="77777777" w:rsidTr="00541089">
        <w:trPr>
          <w:trHeight w:hRule="exact" w:val="23"/>
        </w:trPr>
        <w:tc>
          <w:tcPr>
            <w:tcW w:w="259" w:type="dxa"/>
            <w:shd w:val="clear" w:color="auto" w:fill="FFFFFF"/>
            <w:vAlign w:val="bottom"/>
          </w:tcPr>
          <w:p w14:paraId="44D972C6" w14:textId="77777777" w:rsidR="00D1242F" w:rsidRPr="00FF61F2" w:rsidRDefault="00D1242F" w:rsidP="00541089">
            <w:pPr>
              <w:rPr>
                <w:rFonts w:ascii="Calibri Light" w:hAnsi="Calibri Light" w:cs="Calibri Light"/>
                <w:color w:val="000000"/>
                <w:sz w:val="20"/>
                <w:szCs w:val="20"/>
              </w:rPr>
            </w:pPr>
          </w:p>
        </w:tc>
        <w:tc>
          <w:tcPr>
            <w:tcW w:w="3004" w:type="dxa"/>
            <w:shd w:val="clear" w:color="auto" w:fill="FFFFFF"/>
            <w:vAlign w:val="bottom"/>
          </w:tcPr>
          <w:p w14:paraId="6514ED5E" w14:textId="77777777" w:rsidR="00D1242F" w:rsidRPr="00FF61F2" w:rsidRDefault="00D1242F" w:rsidP="00541089">
            <w:pPr>
              <w:rPr>
                <w:rFonts w:ascii="Calibri Light" w:hAnsi="Calibri Light" w:cs="Calibri Light"/>
                <w:color w:val="000000"/>
                <w:sz w:val="20"/>
                <w:szCs w:val="20"/>
              </w:rPr>
            </w:pPr>
          </w:p>
        </w:tc>
        <w:tc>
          <w:tcPr>
            <w:tcW w:w="271" w:type="dxa"/>
            <w:shd w:val="clear" w:color="auto" w:fill="FFFFFF"/>
            <w:vAlign w:val="bottom"/>
          </w:tcPr>
          <w:p w14:paraId="6EE32E60" w14:textId="77777777" w:rsidR="00D1242F" w:rsidRPr="00FF61F2" w:rsidRDefault="00D1242F" w:rsidP="00541089">
            <w:pPr>
              <w:rPr>
                <w:rFonts w:ascii="Calibri Light" w:hAnsi="Calibri Light" w:cs="Calibri Light"/>
                <w:color w:val="000000"/>
                <w:sz w:val="20"/>
                <w:szCs w:val="20"/>
              </w:rPr>
            </w:pPr>
          </w:p>
        </w:tc>
        <w:tc>
          <w:tcPr>
            <w:tcW w:w="562" w:type="dxa"/>
            <w:shd w:val="clear" w:color="auto" w:fill="FFFFFF"/>
            <w:vAlign w:val="bottom"/>
          </w:tcPr>
          <w:p w14:paraId="1C77030D" w14:textId="77777777" w:rsidR="00D1242F" w:rsidRPr="00FF61F2" w:rsidRDefault="00D1242F" w:rsidP="00541089">
            <w:pPr>
              <w:rPr>
                <w:rFonts w:ascii="Calibri Light" w:hAnsi="Calibri Light" w:cs="Calibri Light"/>
                <w:color w:val="000000"/>
                <w:sz w:val="20"/>
                <w:szCs w:val="20"/>
              </w:rPr>
            </w:pPr>
          </w:p>
        </w:tc>
        <w:tc>
          <w:tcPr>
            <w:tcW w:w="690" w:type="dxa"/>
            <w:shd w:val="clear" w:color="auto" w:fill="FFFFFF"/>
            <w:vAlign w:val="bottom"/>
          </w:tcPr>
          <w:p w14:paraId="1CBCCC09" w14:textId="77777777" w:rsidR="00D1242F" w:rsidRPr="00FF61F2" w:rsidRDefault="00D1242F" w:rsidP="00541089">
            <w:pPr>
              <w:rPr>
                <w:rFonts w:ascii="Calibri Light" w:hAnsi="Calibri Light" w:cs="Calibri Light"/>
                <w:color w:val="000000"/>
                <w:sz w:val="20"/>
                <w:szCs w:val="20"/>
              </w:rPr>
            </w:pPr>
          </w:p>
        </w:tc>
        <w:tc>
          <w:tcPr>
            <w:tcW w:w="475" w:type="dxa"/>
            <w:shd w:val="clear" w:color="auto" w:fill="FFFFFF"/>
            <w:vAlign w:val="bottom"/>
          </w:tcPr>
          <w:p w14:paraId="11EC4599" w14:textId="77777777" w:rsidR="00D1242F" w:rsidRPr="00FF61F2" w:rsidRDefault="00D1242F" w:rsidP="00541089">
            <w:pPr>
              <w:rPr>
                <w:rFonts w:ascii="Calibri Light" w:hAnsi="Calibri Light" w:cs="Calibri Light"/>
                <w:color w:val="000000"/>
                <w:sz w:val="20"/>
                <w:szCs w:val="20"/>
              </w:rPr>
            </w:pPr>
          </w:p>
        </w:tc>
      </w:tr>
    </w:tbl>
    <w:p w14:paraId="3BBBCDBF" w14:textId="77777777" w:rsidR="00D1242F" w:rsidRPr="00FF61F2" w:rsidRDefault="00D1242F" w:rsidP="00D1242F">
      <w:pPr>
        <w:jc w:val="center"/>
        <w:rPr>
          <w:rFonts w:ascii="Calibri Light" w:hAnsi="Calibri Light" w:cs="Calibri Light"/>
          <w:b/>
          <w:sz w:val="16"/>
          <w:u w:val="single"/>
        </w:rPr>
      </w:pPr>
    </w:p>
    <w:p w14:paraId="2ED0DD66" w14:textId="77777777" w:rsidR="00D1242F" w:rsidRPr="00FF61F2" w:rsidRDefault="00D1242F" w:rsidP="00D1242F">
      <w:pPr>
        <w:jc w:val="center"/>
        <w:rPr>
          <w:rFonts w:ascii="Calibri Light" w:hAnsi="Calibri Light" w:cs="Calibri Light"/>
        </w:rPr>
      </w:pPr>
      <w:r w:rsidRPr="00FF61F2">
        <w:rPr>
          <w:rFonts w:ascii="Calibri Light" w:hAnsi="Calibri Light" w:cs="Calibri Light"/>
          <w:b/>
          <w:szCs w:val="28"/>
        </w:rPr>
        <w:t>ZAMAWIAJĄCY:                                                                                       WYKONAWCA:</w:t>
      </w:r>
      <w:r w:rsidRPr="00FF61F2">
        <w:rPr>
          <w:rFonts w:ascii="Calibri Light" w:hAnsi="Calibri Light" w:cs="Calibri Light"/>
          <w:b/>
          <w:szCs w:val="28"/>
        </w:rPr>
        <w:br/>
      </w:r>
      <w:r w:rsidRPr="00FF61F2">
        <w:rPr>
          <w:rFonts w:ascii="Calibri Light" w:hAnsi="Calibri Light" w:cs="Calibri Light"/>
          <w:sz w:val="16"/>
        </w:rPr>
        <w:t>……………………………................................</w:t>
      </w:r>
      <w:r w:rsidRPr="00FF61F2">
        <w:rPr>
          <w:rFonts w:ascii="Calibri Light" w:hAnsi="Calibri Light" w:cs="Calibri Light"/>
          <w:sz w:val="16"/>
        </w:rPr>
        <w:tab/>
        <w:t xml:space="preserve">                                        </w:t>
      </w:r>
      <w:r w:rsidRPr="00FF61F2">
        <w:rPr>
          <w:rFonts w:ascii="Calibri Light" w:hAnsi="Calibri Light" w:cs="Calibri Light"/>
          <w:sz w:val="16"/>
        </w:rPr>
        <w:tab/>
      </w:r>
      <w:r w:rsidRPr="00FF61F2">
        <w:rPr>
          <w:rFonts w:ascii="Calibri Light" w:hAnsi="Calibri Light" w:cs="Calibri Light"/>
          <w:sz w:val="16"/>
        </w:rPr>
        <w:tab/>
      </w:r>
      <w:r w:rsidRPr="00FF61F2">
        <w:rPr>
          <w:rFonts w:ascii="Calibri Light" w:hAnsi="Calibri Light" w:cs="Calibri Light"/>
          <w:sz w:val="16"/>
        </w:rPr>
        <w:tab/>
        <w:t>……………………………................................</w:t>
      </w:r>
    </w:p>
    <w:p w14:paraId="1DCA50B2" w14:textId="77777777" w:rsidR="00B53D09" w:rsidRPr="00FF61F2" w:rsidRDefault="00B53D09" w:rsidP="002F2C36">
      <w:pPr>
        <w:tabs>
          <w:tab w:val="left" w:pos="1783"/>
          <w:tab w:val="left" w:leader="dot" w:pos="2026"/>
        </w:tabs>
        <w:ind w:left="380" w:hanging="360"/>
        <w:jc w:val="center"/>
        <w:rPr>
          <w:rFonts w:ascii="Calibri Light" w:hAnsi="Calibri Light" w:cs="Calibri Light"/>
          <w:b/>
          <w:bCs/>
          <w:sz w:val="24"/>
          <w:szCs w:val="24"/>
        </w:rPr>
      </w:pPr>
    </w:p>
    <w:p w14:paraId="758690CE" w14:textId="77777777" w:rsidR="00B53D09" w:rsidRPr="00FF61F2" w:rsidRDefault="00B53D09" w:rsidP="002F2C36">
      <w:pPr>
        <w:tabs>
          <w:tab w:val="left" w:pos="1783"/>
          <w:tab w:val="left" w:leader="dot" w:pos="2026"/>
        </w:tabs>
        <w:ind w:left="380" w:hanging="360"/>
        <w:jc w:val="center"/>
        <w:rPr>
          <w:rFonts w:ascii="Calibri Light" w:hAnsi="Calibri Light" w:cs="Calibri Light"/>
          <w:b/>
          <w:bCs/>
          <w:sz w:val="24"/>
          <w:szCs w:val="24"/>
        </w:rPr>
      </w:pPr>
    </w:p>
    <w:p w14:paraId="466E2E5D" w14:textId="77777777" w:rsidR="00B53D09" w:rsidRPr="00FF61F2" w:rsidRDefault="00B53D09" w:rsidP="002F2C36">
      <w:pPr>
        <w:tabs>
          <w:tab w:val="left" w:pos="1783"/>
          <w:tab w:val="left" w:leader="dot" w:pos="2026"/>
        </w:tabs>
        <w:ind w:left="380" w:hanging="360"/>
        <w:jc w:val="center"/>
        <w:rPr>
          <w:rFonts w:ascii="Calibri Light" w:hAnsi="Calibri Light" w:cs="Calibri Light"/>
          <w:b/>
          <w:bCs/>
          <w:sz w:val="24"/>
          <w:szCs w:val="24"/>
        </w:rPr>
      </w:pPr>
    </w:p>
    <w:p w14:paraId="0BF5859F" w14:textId="77777777" w:rsidR="00B53D09" w:rsidRPr="00FF61F2" w:rsidRDefault="00B53D09" w:rsidP="002F2C36">
      <w:pPr>
        <w:tabs>
          <w:tab w:val="left" w:pos="1783"/>
          <w:tab w:val="left" w:leader="dot" w:pos="2026"/>
        </w:tabs>
        <w:ind w:left="380" w:hanging="360"/>
        <w:jc w:val="center"/>
        <w:rPr>
          <w:rFonts w:ascii="Calibri Light" w:hAnsi="Calibri Light" w:cs="Calibri Light"/>
          <w:b/>
          <w:bCs/>
          <w:sz w:val="24"/>
          <w:szCs w:val="24"/>
        </w:rPr>
      </w:pPr>
    </w:p>
    <w:p w14:paraId="6513E473" w14:textId="77777777" w:rsidR="00B15854" w:rsidRPr="00FF61F2" w:rsidRDefault="00B15854" w:rsidP="002F2C36">
      <w:pPr>
        <w:tabs>
          <w:tab w:val="left" w:pos="1783"/>
          <w:tab w:val="left" w:leader="dot" w:pos="2026"/>
        </w:tabs>
        <w:ind w:left="380" w:hanging="360"/>
        <w:jc w:val="center"/>
        <w:rPr>
          <w:rFonts w:ascii="Calibri Light" w:hAnsi="Calibri Light" w:cs="Calibri Light"/>
          <w:b/>
          <w:bCs/>
          <w:sz w:val="24"/>
          <w:szCs w:val="24"/>
        </w:rPr>
      </w:pPr>
    </w:p>
    <w:p w14:paraId="61964971" w14:textId="77777777" w:rsidR="003E79C1" w:rsidRDefault="003E79C1" w:rsidP="00794A46">
      <w:pPr>
        <w:spacing w:line="360" w:lineRule="auto"/>
        <w:jc w:val="right"/>
        <w:rPr>
          <w:rFonts w:ascii="Calibri Light" w:hAnsi="Calibri Light" w:cs="Calibri Light"/>
          <w:spacing w:val="26"/>
          <w:sz w:val="18"/>
          <w:szCs w:val="16"/>
          <w:u w:val="single"/>
        </w:rPr>
      </w:pPr>
    </w:p>
    <w:p w14:paraId="6D6C34C7" w14:textId="77777777" w:rsidR="003E79C1" w:rsidRDefault="003E79C1" w:rsidP="00794A46">
      <w:pPr>
        <w:spacing w:line="360" w:lineRule="auto"/>
        <w:jc w:val="right"/>
        <w:rPr>
          <w:rFonts w:ascii="Calibri Light" w:hAnsi="Calibri Light" w:cs="Calibri Light"/>
          <w:spacing w:val="26"/>
          <w:sz w:val="18"/>
          <w:szCs w:val="16"/>
          <w:u w:val="single"/>
        </w:rPr>
      </w:pPr>
    </w:p>
    <w:p w14:paraId="6C1C2480" w14:textId="77777777" w:rsidR="003E79C1" w:rsidRDefault="003E79C1" w:rsidP="00794A46">
      <w:pPr>
        <w:spacing w:line="360" w:lineRule="auto"/>
        <w:jc w:val="right"/>
        <w:rPr>
          <w:rFonts w:ascii="Calibri Light" w:hAnsi="Calibri Light" w:cs="Calibri Light"/>
          <w:spacing w:val="26"/>
          <w:sz w:val="18"/>
          <w:szCs w:val="16"/>
          <w:u w:val="single"/>
        </w:rPr>
      </w:pPr>
    </w:p>
    <w:p w14:paraId="400B5424" w14:textId="77777777" w:rsidR="003E79C1" w:rsidRDefault="003E79C1" w:rsidP="00794A46">
      <w:pPr>
        <w:spacing w:line="360" w:lineRule="auto"/>
        <w:jc w:val="right"/>
        <w:rPr>
          <w:rFonts w:ascii="Calibri Light" w:hAnsi="Calibri Light" w:cs="Calibri Light"/>
          <w:spacing w:val="26"/>
          <w:sz w:val="18"/>
          <w:szCs w:val="16"/>
          <w:u w:val="single"/>
        </w:rPr>
      </w:pPr>
    </w:p>
    <w:p w14:paraId="75CE3B7C" w14:textId="77777777" w:rsidR="003E79C1" w:rsidRDefault="003E79C1" w:rsidP="00794A46">
      <w:pPr>
        <w:spacing w:line="360" w:lineRule="auto"/>
        <w:jc w:val="right"/>
        <w:rPr>
          <w:rFonts w:ascii="Calibri Light" w:hAnsi="Calibri Light" w:cs="Calibri Light"/>
          <w:spacing w:val="26"/>
          <w:sz w:val="18"/>
          <w:szCs w:val="16"/>
          <w:u w:val="single"/>
        </w:rPr>
      </w:pPr>
    </w:p>
    <w:p w14:paraId="67156BDD" w14:textId="77777777" w:rsidR="003E79C1" w:rsidRDefault="003E79C1" w:rsidP="00794A46">
      <w:pPr>
        <w:spacing w:line="360" w:lineRule="auto"/>
        <w:jc w:val="right"/>
        <w:rPr>
          <w:rFonts w:ascii="Calibri Light" w:hAnsi="Calibri Light" w:cs="Calibri Light"/>
          <w:spacing w:val="26"/>
          <w:sz w:val="18"/>
          <w:szCs w:val="16"/>
          <w:u w:val="single"/>
        </w:rPr>
      </w:pPr>
    </w:p>
    <w:p w14:paraId="680A973E" w14:textId="77777777" w:rsidR="003E79C1" w:rsidRDefault="003E79C1" w:rsidP="00794A46">
      <w:pPr>
        <w:spacing w:line="360" w:lineRule="auto"/>
        <w:jc w:val="right"/>
        <w:rPr>
          <w:rFonts w:ascii="Calibri Light" w:hAnsi="Calibri Light" w:cs="Calibri Light"/>
          <w:spacing w:val="26"/>
          <w:sz w:val="18"/>
          <w:szCs w:val="16"/>
          <w:u w:val="single"/>
        </w:rPr>
      </w:pPr>
    </w:p>
    <w:p w14:paraId="6BC70537" w14:textId="77777777" w:rsidR="003E79C1" w:rsidRDefault="003E79C1" w:rsidP="00794A46">
      <w:pPr>
        <w:spacing w:line="360" w:lineRule="auto"/>
        <w:jc w:val="right"/>
        <w:rPr>
          <w:rFonts w:ascii="Calibri Light" w:hAnsi="Calibri Light" w:cs="Calibri Light"/>
          <w:spacing w:val="26"/>
          <w:sz w:val="18"/>
          <w:szCs w:val="16"/>
          <w:u w:val="single"/>
        </w:rPr>
      </w:pPr>
    </w:p>
    <w:p w14:paraId="472FF8C0" w14:textId="608638CC" w:rsidR="00794A46" w:rsidRPr="00FF61F2" w:rsidRDefault="00794A46" w:rsidP="00794A46">
      <w:pPr>
        <w:spacing w:line="360" w:lineRule="auto"/>
        <w:jc w:val="right"/>
        <w:rPr>
          <w:rFonts w:ascii="Calibri Light" w:hAnsi="Calibri Light" w:cs="Calibri Light"/>
          <w:sz w:val="16"/>
          <w:szCs w:val="16"/>
        </w:rPr>
      </w:pPr>
      <w:r w:rsidRPr="00FF61F2">
        <w:rPr>
          <w:rFonts w:ascii="Calibri Light" w:hAnsi="Calibri Light" w:cs="Calibri Light"/>
          <w:spacing w:val="26"/>
          <w:sz w:val="18"/>
          <w:szCs w:val="16"/>
          <w:u w:val="single"/>
        </w:rPr>
        <w:lastRenderedPageBreak/>
        <w:t>Załącznik nr 3 do zapytania ofertowego</w:t>
      </w:r>
      <w:r w:rsidRPr="00FF61F2">
        <w:rPr>
          <w:rFonts w:ascii="Calibri Light" w:eastAsia="Arial Black" w:hAnsi="Calibri Light" w:cs="Calibri Light"/>
          <w:u w:val="single"/>
        </w:rPr>
        <w:t xml:space="preserve"> </w:t>
      </w:r>
    </w:p>
    <w:p w14:paraId="1666C9F3" w14:textId="77777777" w:rsidR="002F2C36" w:rsidRPr="00FF61F2" w:rsidRDefault="002F2C36" w:rsidP="00642FE8">
      <w:pPr>
        <w:tabs>
          <w:tab w:val="left" w:pos="1783"/>
          <w:tab w:val="left" w:leader="dot" w:pos="2026"/>
        </w:tabs>
        <w:spacing w:line="360" w:lineRule="auto"/>
        <w:ind w:left="380" w:hanging="360"/>
        <w:jc w:val="center"/>
        <w:rPr>
          <w:rFonts w:ascii="Calibri Light" w:hAnsi="Calibri Light" w:cs="Calibri Light"/>
          <w:b/>
          <w:bCs/>
          <w:sz w:val="24"/>
          <w:szCs w:val="24"/>
        </w:rPr>
      </w:pPr>
      <w:r w:rsidRPr="00FF61F2">
        <w:rPr>
          <w:rFonts w:ascii="Calibri Light" w:hAnsi="Calibri Light" w:cs="Calibri Light"/>
          <w:b/>
          <w:bCs/>
          <w:sz w:val="24"/>
          <w:szCs w:val="24"/>
        </w:rPr>
        <w:t>Szczegółowy opis przedmiotu zamówienia</w:t>
      </w:r>
    </w:p>
    <w:p w14:paraId="0582D334" w14:textId="77777777" w:rsidR="003E79C1" w:rsidRPr="00FF61F2" w:rsidRDefault="003E79C1" w:rsidP="003E79C1">
      <w:pPr>
        <w:numPr>
          <w:ilvl w:val="0"/>
          <w:numId w:val="10"/>
        </w:numPr>
        <w:suppressAutoHyphens/>
        <w:spacing w:after="0" w:line="240" w:lineRule="auto"/>
        <w:jc w:val="both"/>
        <w:rPr>
          <w:rStyle w:val="Pogrubienie"/>
          <w:rFonts w:ascii="Calibri Light" w:hAnsi="Calibri Light" w:cs="Calibri Light"/>
          <w:bCs w:val="0"/>
          <w:sz w:val="20"/>
          <w:szCs w:val="20"/>
        </w:rPr>
      </w:pPr>
      <w:r w:rsidRPr="00FF61F2">
        <w:rPr>
          <w:rStyle w:val="Pogrubienie"/>
          <w:rFonts w:ascii="Calibri Light" w:hAnsi="Calibri Light" w:cs="Calibri Light"/>
          <w:b w:val="0"/>
          <w:sz w:val="20"/>
        </w:rPr>
        <w:t>Przedmiotem zamówienia jest</w:t>
      </w:r>
      <w:r>
        <w:rPr>
          <w:rStyle w:val="Pogrubienie"/>
          <w:rFonts w:ascii="Calibri Light" w:hAnsi="Calibri Light" w:cs="Calibri Light"/>
          <w:b w:val="0"/>
          <w:sz w:val="20"/>
        </w:rPr>
        <w:t xml:space="preserve"> wykonanie robót obejmujących modernizację budynku szkoły podstawowej w Rożnowie w zakresie malowania dachu z wymianą orynnowania (rynny i rury spustowe).</w:t>
      </w:r>
    </w:p>
    <w:p w14:paraId="06ED2CF0" w14:textId="77777777" w:rsidR="003E79C1" w:rsidRPr="00FF61F2" w:rsidRDefault="003E79C1" w:rsidP="003E79C1">
      <w:pPr>
        <w:pStyle w:val="Akapitzlist"/>
        <w:numPr>
          <w:ilvl w:val="0"/>
          <w:numId w:val="10"/>
        </w:numPr>
        <w:spacing w:line="240" w:lineRule="auto"/>
        <w:rPr>
          <w:rStyle w:val="Pogrubienie"/>
          <w:rFonts w:ascii="Calibri Light" w:hAnsi="Calibri Light" w:cs="Calibri Light"/>
          <w:b w:val="0"/>
          <w:bCs w:val="0"/>
          <w:sz w:val="20"/>
          <w:szCs w:val="20"/>
        </w:rPr>
      </w:pPr>
      <w:r w:rsidRPr="00FF61F2">
        <w:rPr>
          <w:rStyle w:val="Pogrubienie"/>
          <w:rFonts w:ascii="Calibri Light" w:hAnsi="Calibri Light" w:cs="Calibri Light"/>
          <w:b w:val="0"/>
          <w:bCs w:val="0"/>
          <w:sz w:val="20"/>
          <w:szCs w:val="20"/>
        </w:rPr>
        <w:t xml:space="preserve">Zamówienie obejmuje:  </w:t>
      </w:r>
    </w:p>
    <w:p w14:paraId="53E1ABC2" w14:textId="77777777" w:rsidR="003E79C1" w:rsidRDefault="003E79C1" w:rsidP="003E79C1">
      <w:pPr>
        <w:pStyle w:val="Akapitzlist"/>
        <w:numPr>
          <w:ilvl w:val="2"/>
          <w:numId w:val="10"/>
        </w:numPr>
        <w:spacing w:line="240" w:lineRule="auto"/>
        <w:rPr>
          <w:rStyle w:val="Pogrubienie"/>
          <w:rFonts w:ascii="Calibri Light" w:hAnsi="Calibri Light" w:cs="Calibri Light"/>
          <w:b w:val="0"/>
          <w:bCs w:val="0"/>
          <w:i/>
          <w:sz w:val="20"/>
          <w:szCs w:val="20"/>
        </w:rPr>
      </w:pPr>
      <w:r>
        <w:rPr>
          <w:rStyle w:val="Pogrubienie"/>
          <w:rFonts w:ascii="Calibri Light" w:hAnsi="Calibri Light" w:cs="Calibri Light"/>
          <w:b w:val="0"/>
          <w:bCs w:val="0"/>
          <w:i/>
          <w:sz w:val="20"/>
          <w:szCs w:val="20"/>
        </w:rPr>
        <w:t>Czyszczenie mechaniczne dachu (usunięcie ognisk korozji)</w:t>
      </w:r>
    </w:p>
    <w:p w14:paraId="138710A3" w14:textId="77777777" w:rsidR="003E79C1" w:rsidRDefault="003E79C1" w:rsidP="003E79C1">
      <w:pPr>
        <w:pStyle w:val="Akapitzlist"/>
        <w:numPr>
          <w:ilvl w:val="2"/>
          <w:numId w:val="10"/>
        </w:numPr>
        <w:spacing w:line="240" w:lineRule="auto"/>
        <w:rPr>
          <w:rStyle w:val="Pogrubienie"/>
          <w:rFonts w:ascii="Calibri Light" w:hAnsi="Calibri Light" w:cs="Calibri Light"/>
          <w:b w:val="0"/>
          <w:bCs w:val="0"/>
          <w:i/>
          <w:sz w:val="20"/>
          <w:szCs w:val="20"/>
        </w:rPr>
      </w:pPr>
      <w:r>
        <w:rPr>
          <w:rStyle w:val="Pogrubienie"/>
          <w:rFonts w:ascii="Calibri Light" w:hAnsi="Calibri Light" w:cs="Calibri Light"/>
          <w:b w:val="0"/>
          <w:bCs w:val="0"/>
          <w:i/>
          <w:sz w:val="20"/>
          <w:szCs w:val="20"/>
        </w:rPr>
        <w:t>Mycie oraz odtłuszczenie dachu</w:t>
      </w:r>
    </w:p>
    <w:p w14:paraId="3F960AEA" w14:textId="77777777" w:rsidR="003E79C1" w:rsidRDefault="003E79C1" w:rsidP="003E79C1">
      <w:pPr>
        <w:pStyle w:val="Akapitzlist"/>
        <w:numPr>
          <w:ilvl w:val="2"/>
          <w:numId w:val="10"/>
        </w:numPr>
        <w:spacing w:line="240" w:lineRule="auto"/>
        <w:rPr>
          <w:rStyle w:val="Pogrubienie"/>
          <w:rFonts w:ascii="Calibri Light" w:hAnsi="Calibri Light" w:cs="Calibri Light"/>
          <w:b w:val="0"/>
          <w:bCs w:val="0"/>
          <w:i/>
          <w:sz w:val="20"/>
          <w:szCs w:val="20"/>
        </w:rPr>
      </w:pPr>
      <w:r>
        <w:rPr>
          <w:rStyle w:val="Pogrubienie"/>
          <w:rFonts w:ascii="Calibri Light" w:hAnsi="Calibri Light" w:cs="Calibri Light"/>
          <w:b w:val="0"/>
          <w:bCs w:val="0"/>
          <w:i/>
          <w:sz w:val="20"/>
          <w:szCs w:val="20"/>
        </w:rPr>
        <w:t>Gruntowanie miejsc skorodowanych</w:t>
      </w:r>
    </w:p>
    <w:p w14:paraId="7A2D9AB5" w14:textId="77777777" w:rsidR="003E79C1" w:rsidRDefault="003E79C1" w:rsidP="003E79C1">
      <w:pPr>
        <w:pStyle w:val="Akapitzlist"/>
        <w:numPr>
          <w:ilvl w:val="2"/>
          <w:numId w:val="10"/>
        </w:numPr>
        <w:spacing w:line="240" w:lineRule="auto"/>
        <w:rPr>
          <w:rStyle w:val="Pogrubienie"/>
          <w:rFonts w:ascii="Calibri Light" w:hAnsi="Calibri Light" w:cs="Calibri Light"/>
          <w:b w:val="0"/>
          <w:bCs w:val="0"/>
          <w:i/>
          <w:sz w:val="20"/>
          <w:szCs w:val="20"/>
        </w:rPr>
      </w:pPr>
      <w:r>
        <w:rPr>
          <w:rStyle w:val="Pogrubienie"/>
          <w:rFonts w:ascii="Calibri Light" w:hAnsi="Calibri Light" w:cs="Calibri Light"/>
          <w:b w:val="0"/>
          <w:bCs w:val="0"/>
          <w:i/>
          <w:sz w:val="20"/>
          <w:szCs w:val="20"/>
        </w:rPr>
        <w:t>Malowania dachu metodą natryskową</w:t>
      </w:r>
    </w:p>
    <w:p w14:paraId="4294FA94" w14:textId="77777777" w:rsidR="003E79C1" w:rsidRDefault="003E79C1" w:rsidP="003E79C1">
      <w:pPr>
        <w:pStyle w:val="Akapitzlist"/>
        <w:numPr>
          <w:ilvl w:val="2"/>
          <w:numId w:val="10"/>
        </w:numPr>
        <w:spacing w:line="240" w:lineRule="auto"/>
        <w:rPr>
          <w:rStyle w:val="Pogrubienie"/>
          <w:rFonts w:ascii="Calibri Light" w:hAnsi="Calibri Light" w:cs="Calibri Light"/>
          <w:b w:val="0"/>
          <w:bCs w:val="0"/>
          <w:i/>
          <w:sz w:val="20"/>
          <w:szCs w:val="20"/>
        </w:rPr>
      </w:pPr>
      <w:r>
        <w:rPr>
          <w:rStyle w:val="Pogrubienie"/>
          <w:rFonts w:ascii="Calibri Light" w:hAnsi="Calibri Light" w:cs="Calibri Light"/>
          <w:b w:val="0"/>
          <w:bCs w:val="0"/>
          <w:i/>
          <w:sz w:val="20"/>
          <w:szCs w:val="20"/>
        </w:rPr>
        <w:t>Oczyszczenie oraz malowanie haków orynnowania</w:t>
      </w:r>
    </w:p>
    <w:p w14:paraId="685DDE19" w14:textId="77777777" w:rsidR="003E79C1" w:rsidRDefault="003E79C1" w:rsidP="003E79C1">
      <w:pPr>
        <w:pStyle w:val="Akapitzlist"/>
        <w:numPr>
          <w:ilvl w:val="2"/>
          <w:numId w:val="10"/>
        </w:numPr>
        <w:spacing w:line="240" w:lineRule="auto"/>
        <w:rPr>
          <w:rStyle w:val="Pogrubienie"/>
          <w:rFonts w:ascii="Calibri Light" w:hAnsi="Calibri Light" w:cs="Calibri Light"/>
          <w:b w:val="0"/>
          <w:bCs w:val="0"/>
          <w:i/>
          <w:sz w:val="20"/>
          <w:szCs w:val="20"/>
        </w:rPr>
      </w:pPr>
      <w:r>
        <w:rPr>
          <w:rStyle w:val="Pogrubienie"/>
          <w:rFonts w:ascii="Calibri Light" w:hAnsi="Calibri Light" w:cs="Calibri Light"/>
          <w:b w:val="0"/>
          <w:bCs w:val="0"/>
          <w:i/>
          <w:sz w:val="20"/>
          <w:szCs w:val="20"/>
        </w:rPr>
        <w:t>Wymiana rynien i rur spustowych (stalowe na PVC)</w:t>
      </w:r>
    </w:p>
    <w:p w14:paraId="5EA43A03" w14:textId="42C19D94" w:rsidR="00A7195E" w:rsidRDefault="00A7195E" w:rsidP="009E7F78">
      <w:pPr>
        <w:pStyle w:val="Akapitzlist"/>
        <w:numPr>
          <w:ilvl w:val="0"/>
          <w:numId w:val="10"/>
        </w:numPr>
        <w:spacing w:after="0" w:line="360" w:lineRule="auto"/>
        <w:rPr>
          <w:rStyle w:val="Pogrubienie"/>
          <w:rFonts w:ascii="Calibri Light" w:hAnsi="Calibri Light" w:cs="Calibri Light"/>
          <w:b w:val="0"/>
          <w:bCs w:val="0"/>
          <w:sz w:val="20"/>
          <w:szCs w:val="20"/>
        </w:rPr>
      </w:pPr>
      <w:r w:rsidRPr="00FF61F2">
        <w:rPr>
          <w:rStyle w:val="Pogrubienie"/>
          <w:rFonts w:ascii="Calibri Light" w:hAnsi="Calibri Light" w:cs="Calibri Light"/>
          <w:b w:val="0"/>
          <w:bCs w:val="0"/>
          <w:sz w:val="20"/>
          <w:szCs w:val="20"/>
        </w:rPr>
        <w:t>Szczegółowy zakres robót, powierzchnie, grubości warstw przedstawiono w przedmiarze robót</w:t>
      </w:r>
      <w:r w:rsidR="009920B8">
        <w:rPr>
          <w:rStyle w:val="Pogrubienie"/>
          <w:rFonts w:ascii="Calibri Light" w:hAnsi="Calibri Light" w:cs="Calibri Light"/>
          <w:b w:val="0"/>
          <w:bCs w:val="0"/>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63"/>
        <w:gridCol w:w="1684"/>
        <w:gridCol w:w="4179"/>
        <w:gridCol w:w="941"/>
        <w:gridCol w:w="1095"/>
      </w:tblGrid>
      <w:tr w:rsidR="00965087" w:rsidRPr="00965087" w14:paraId="15C045B6" w14:textId="77777777" w:rsidTr="00A75283">
        <w:trPr>
          <w:trHeight w:val="510"/>
        </w:trPr>
        <w:tc>
          <w:tcPr>
            <w:tcW w:w="642" w:type="pct"/>
            <w:shd w:val="clear" w:color="auto" w:fill="auto"/>
            <w:hideMark/>
          </w:tcPr>
          <w:p w14:paraId="068D7200" w14:textId="77777777" w:rsidR="00965087" w:rsidRPr="00965087" w:rsidRDefault="00965087" w:rsidP="00965087">
            <w:pPr>
              <w:spacing w:after="0" w:line="240" w:lineRule="auto"/>
              <w:jc w:val="center"/>
              <w:rPr>
                <w:rFonts w:ascii="Calibri Light" w:eastAsia="Times New Roman" w:hAnsi="Calibri Light" w:cs="Calibri Light"/>
                <w:b/>
                <w:bCs/>
                <w:color w:val="000000"/>
                <w:sz w:val="20"/>
                <w:szCs w:val="20"/>
                <w:lang w:eastAsia="pl-PL"/>
              </w:rPr>
            </w:pPr>
            <w:r w:rsidRPr="00965087">
              <w:rPr>
                <w:rFonts w:ascii="Calibri Light" w:eastAsia="Times New Roman" w:hAnsi="Calibri Light" w:cs="Calibri Light"/>
                <w:b/>
                <w:bCs/>
                <w:color w:val="000000"/>
                <w:sz w:val="20"/>
                <w:szCs w:val="20"/>
                <w:lang w:eastAsia="pl-PL"/>
              </w:rPr>
              <w:t>Numer</w:t>
            </w:r>
          </w:p>
        </w:tc>
        <w:tc>
          <w:tcPr>
            <w:tcW w:w="929" w:type="pct"/>
            <w:shd w:val="clear" w:color="auto" w:fill="auto"/>
            <w:hideMark/>
          </w:tcPr>
          <w:p w14:paraId="7B5B2C9C" w14:textId="77777777" w:rsidR="00965087" w:rsidRPr="00965087" w:rsidRDefault="00965087" w:rsidP="00965087">
            <w:pPr>
              <w:spacing w:after="0" w:line="240" w:lineRule="auto"/>
              <w:jc w:val="center"/>
              <w:rPr>
                <w:rFonts w:ascii="Calibri Light" w:eastAsia="Times New Roman" w:hAnsi="Calibri Light" w:cs="Calibri Light"/>
                <w:b/>
                <w:bCs/>
                <w:color w:val="000000"/>
                <w:sz w:val="20"/>
                <w:szCs w:val="20"/>
                <w:lang w:eastAsia="pl-PL"/>
              </w:rPr>
            </w:pPr>
            <w:r w:rsidRPr="00965087">
              <w:rPr>
                <w:rFonts w:ascii="Calibri Light" w:eastAsia="Times New Roman" w:hAnsi="Calibri Light" w:cs="Calibri Light"/>
                <w:b/>
                <w:bCs/>
                <w:color w:val="000000"/>
                <w:sz w:val="20"/>
                <w:szCs w:val="20"/>
                <w:lang w:eastAsia="pl-PL"/>
              </w:rPr>
              <w:t>Podstawa</w:t>
            </w:r>
          </w:p>
        </w:tc>
        <w:tc>
          <w:tcPr>
            <w:tcW w:w="2306" w:type="pct"/>
            <w:shd w:val="clear" w:color="auto" w:fill="auto"/>
            <w:hideMark/>
          </w:tcPr>
          <w:p w14:paraId="73CB48DE" w14:textId="77777777" w:rsidR="00965087" w:rsidRPr="00965087" w:rsidRDefault="00965087" w:rsidP="00965087">
            <w:pPr>
              <w:spacing w:after="0" w:line="240" w:lineRule="auto"/>
              <w:jc w:val="center"/>
              <w:rPr>
                <w:rFonts w:ascii="Calibri Light" w:eastAsia="Times New Roman" w:hAnsi="Calibri Light" w:cs="Calibri Light"/>
                <w:b/>
                <w:bCs/>
                <w:color w:val="000000"/>
                <w:sz w:val="20"/>
                <w:szCs w:val="20"/>
                <w:lang w:eastAsia="pl-PL"/>
              </w:rPr>
            </w:pPr>
            <w:r w:rsidRPr="00965087">
              <w:rPr>
                <w:rFonts w:ascii="Calibri Light" w:eastAsia="Times New Roman" w:hAnsi="Calibri Light" w:cs="Calibri Light"/>
                <w:b/>
                <w:bCs/>
                <w:color w:val="000000"/>
                <w:sz w:val="20"/>
                <w:szCs w:val="20"/>
                <w:lang w:eastAsia="pl-PL"/>
              </w:rPr>
              <w:t>Opis</w:t>
            </w:r>
          </w:p>
        </w:tc>
        <w:tc>
          <w:tcPr>
            <w:tcW w:w="519" w:type="pct"/>
            <w:shd w:val="clear" w:color="auto" w:fill="auto"/>
            <w:hideMark/>
          </w:tcPr>
          <w:p w14:paraId="58B75193" w14:textId="77777777" w:rsidR="00965087" w:rsidRPr="00965087" w:rsidRDefault="00965087" w:rsidP="00965087">
            <w:pPr>
              <w:spacing w:after="0" w:line="240" w:lineRule="auto"/>
              <w:jc w:val="center"/>
              <w:rPr>
                <w:rFonts w:ascii="Calibri Light" w:eastAsia="Times New Roman" w:hAnsi="Calibri Light" w:cs="Calibri Light"/>
                <w:b/>
                <w:bCs/>
                <w:color w:val="000000"/>
                <w:sz w:val="20"/>
                <w:szCs w:val="20"/>
                <w:lang w:eastAsia="pl-PL"/>
              </w:rPr>
            </w:pPr>
            <w:r w:rsidRPr="00965087">
              <w:rPr>
                <w:rFonts w:ascii="Calibri Light" w:eastAsia="Times New Roman" w:hAnsi="Calibri Light" w:cs="Calibri Light"/>
                <w:b/>
                <w:bCs/>
                <w:color w:val="000000"/>
                <w:sz w:val="20"/>
                <w:szCs w:val="20"/>
                <w:lang w:eastAsia="pl-PL"/>
              </w:rPr>
              <w:t>Jednostka</w:t>
            </w:r>
          </w:p>
        </w:tc>
        <w:tc>
          <w:tcPr>
            <w:tcW w:w="604" w:type="pct"/>
            <w:shd w:val="clear" w:color="auto" w:fill="auto"/>
            <w:hideMark/>
          </w:tcPr>
          <w:p w14:paraId="0BC16805" w14:textId="77777777" w:rsidR="00965087" w:rsidRPr="00965087" w:rsidRDefault="00965087" w:rsidP="00965087">
            <w:pPr>
              <w:spacing w:after="0" w:line="240" w:lineRule="auto"/>
              <w:jc w:val="center"/>
              <w:rPr>
                <w:rFonts w:ascii="Calibri Light" w:eastAsia="Times New Roman" w:hAnsi="Calibri Light" w:cs="Calibri Light"/>
                <w:b/>
                <w:bCs/>
                <w:color w:val="000000"/>
                <w:sz w:val="20"/>
                <w:szCs w:val="20"/>
                <w:lang w:eastAsia="pl-PL"/>
              </w:rPr>
            </w:pPr>
            <w:r w:rsidRPr="00965087">
              <w:rPr>
                <w:rFonts w:ascii="Calibri Light" w:eastAsia="Times New Roman" w:hAnsi="Calibri Light" w:cs="Calibri Light"/>
                <w:b/>
                <w:bCs/>
                <w:color w:val="000000"/>
                <w:sz w:val="20"/>
                <w:szCs w:val="20"/>
                <w:lang w:eastAsia="pl-PL"/>
              </w:rPr>
              <w:t>Ilość</w:t>
            </w:r>
          </w:p>
        </w:tc>
      </w:tr>
      <w:tr w:rsidR="00965087" w:rsidRPr="00965087" w14:paraId="6201180A" w14:textId="77777777" w:rsidTr="00A75283">
        <w:trPr>
          <w:trHeight w:val="255"/>
        </w:trPr>
        <w:tc>
          <w:tcPr>
            <w:tcW w:w="642" w:type="pct"/>
            <w:shd w:val="clear" w:color="auto" w:fill="auto"/>
            <w:hideMark/>
          </w:tcPr>
          <w:p w14:paraId="0C3F0BF2" w14:textId="77777777" w:rsidR="00965087" w:rsidRPr="00965087" w:rsidRDefault="00965087" w:rsidP="00965087">
            <w:pPr>
              <w:spacing w:after="0" w:line="240" w:lineRule="auto"/>
              <w:jc w:val="center"/>
              <w:rPr>
                <w:rFonts w:ascii="Calibri Light" w:eastAsia="Times New Roman" w:hAnsi="Calibri Light" w:cs="Calibri Light"/>
                <w:b/>
                <w:bCs/>
                <w:color w:val="000000"/>
                <w:sz w:val="20"/>
                <w:szCs w:val="20"/>
                <w:lang w:eastAsia="pl-PL"/>
              </w:rPr>
            </w:pPr>
          </w:p>
        </w:tc>
        <w:tc>
          <w:tcPr>
            <w:tcW w:w="929" w:type="pct"/>
            <w:shd w:val="clear" w:color="auto" w:fill="auto"/>
            <w:hideMark/>
          </w:tcPr>
          <w:p w14:paraId="69B9F88F" w14:textId="77777777" w:rsidR="00965087" w:rsidRPr="00965087" w:rsidRDefault="00965087" w:rsidP="00965087">
            <w:pPr>
              <w:spacing w:after="0" w:line="240" w:lineRule="auto"/>
              <w:rPr>
                <w:rFonts w:ascii="Calibri Light" w:eastAsia="Times New Roman" w:hAnsi="Calibri Light" w:cs="Calibri Light"/>
                <w:b/>
                <w:bCs/>
                <w:color w:val="000000"/>
                <w:sz w:val="20"/>
                <w:szCs w:val="20"/>
                <w:lang w:eastAsia="pl-PL"/>
              </w:rPr>
            </w:pPr>
            <w:r w:rsidRPr="00965087">
              <w:rPr>
                <w:rFonts w:ascii="Calibri Light" w:eastAsia="Times New Roman" w:hAnsi="Calibri Light" w:cs="Calibri Light"/>
                <w:b/>
                <w:bCs/>
                <w:color w:val="000000"/>
                <w:sz w:val="20"/>
                <w:szCs w:val="20"/>
                <w:lang w:eastAsia="pl-PL"/>
              </w:rPr>
              <w:t>Kosztorys</w:t>
            </w:r>
          </w:p>
        </w:tc>
        <w:tc>
          <w:tcPr>
            <w:tcW w:w="2306" w:type="pct"/>
            <w:shd w:val="clear" w:color="auto" w:fill="auto"/>
            <w:hideMark/>
          </w:tcPr>
          <w:p w14:paraId="1E818840" w14:textId="77777777" w:rsidR="00965087" w:rsidRPr="00965087" w:rsidRDefault="00965087" w:rsidP="00965087">
            <w:pPr>
              <w:spacing w:after="0" w:line="240" w:lineRule="auto"/>
              <w:rPr>
                <w:rFonts w:ascii="Calibri Light" w:eastAsia="Times New Roman" w:hAnsi="Calibri Light" w:cs="Calibri Light"/>
                <w:b/>
                <w:bCs/>
                <w:color w:val="000000"/>
                <w:sz w:val="20"/>
                <w:szCs w:val="20"/>
                <w:lang w:eastAsia="pl-PL"/>
              </w:rPr>
            </w:pPr>
            <w:r w:rsidRPr="00965087">
              <w:rPr>
                <w:rFonts w:ascii="Calibri Light" w:eastAsia="Times New Roman" w:hAnsi="Calibri Light" w:cs="Calibri Light"/>
                <w:b/>
                <w:bCs/>
                <w:color w:val="000000"/>
                <w:sz w:val="20"/>
                <w:szCs w:val="20"/>
                <w:lang w:eastAsia="pl-PL"/>
              </w:rPr>
              <w:t>Kosztorys</w:t>
            </w:r>
          </w:p>
        </w:tc>
        <w:tc>
          <w:tcPr>
            <w:tcW w:w="519" w:type="pct"/>
            <w:shd w:val="clear" w:color="auto" w:fill="auto"/>
            <w:noWrap/>
            <w:vAlign w:val="bottom"/>
            <w:hideMark/>
          </w:tcPr>
          <w:p w14:paraId="6A54D437" w14:textId="77777777" w:rsidR="00965087" w:rsidRPr="00965087" w:rsidRDefault="00965087" w:rsidP="00965087">
            <w:pPr>
              <w:spacing w:after="0" w:line="240" w:lineRule="auto"/>
              <w:rPr>
                <w:rFonts w:ascii="Calibri Light" w:eastAsia="Times New Roman" w:hAnsi="Calibri Light" w:cs="Calibri Light"/>
                <w:b/>
                <w:bCs/>
                <w:color w:val="000000"/>
                <w:sz w:val="20"/>
                <w:szCs w:val="20"/>
                <w:lang w:eastAsia="pl-PL"/>
              </w:rPr>
            </w:pPr>
          </w:p>
        </w:tc>
        <w:tc>
          <w:tcPr>
            <w:tcW w:w="604" w:type="pct"/>
            <w:shd w:val="clear" w:color="auto" w:fill="auto"/>
            <w:noWrap/>
            <w:vAlign w:val="bottom"/>
            <w:hideMark/>
          </w:tcPr>
          <w:p w14:paraId="535E416F" w14:textId="77777777" w:rsidR="00965087" w:rsidRPr="00965087" w:rsidRDefault="00965087" w:rsidP="00965087">
            <w:pPr>
              <w:spacing w:after="0" w:line="240" w:lineRule="auto"/>
              <w:rPr>
                <w:rFonts w:ascii="Calibri Light" w:eastAsia="Times New Roman" w:hAnsi="Calibri Light" w:cs="Calibri Light"/>
                <w:sz w:val="20"/>
                <w:szCs w:val="20"/>
                <w:lang w:eastAsia="pl-PL"/>
              </w:rPr>
            </w:pPr>
          </w:p>
        </w:tc>
      </w:tr>
      <w:tr w:rsidR="00965087" w:rsidRPr="00965087" w14:paraId="76FB5B07" w14:textId="77777777" w:rsidTr="00A75283">
        <w:trPr>
          <w:trHeight w:val="255"/>
        </w:trPr>
        <w:tc>
          <w:tcPr>
            <w:tcW w:w="642" w:type="pct"/>
            <w:shd w:val="clear" w:color="auto" w:fill="auto"/>
            <w:hideMark/>
          </w:tcPr>
          <w:p w14:paraId="5F0413DE" w14:textId="77777777" w:rsidR="00965087" w:rsidRPr="00965087" w:rsidRDefault="00965087" w:rsidP="00965087">
            <w:pPr>
              <w:spacing w:after="0" w:line="240" w:lineRule="auto"/>
              <w:rPr>
                <w:rFonts w:ascii="Calibri Light" w:eastAsia="Times New Roman" w:hAnsi="Calibri Light" w:cs="Calibri Light"/>
                <w:b/>
                <w:bCs/>
                <w:color w:val="000000"/>
                <w:sz w:val="20"/>
                <w:szCs w:val="20"/>
                <w:lang w:eastAsia="pl-PL"/>
              </w:rPr>
            </w:pPr>
            <w:r w:rsidRPr="00965087">
              <w:rPr>
                <w:rFonts w:ascii="Calibri Light" w:eastAsia="Times New Roman" w:hAnsi="Calibri Light" w:cs="Calibri Light"/>
                <w:b/>
                <w:bCs/>
                <w:color w:val="000000"/>
                <w:sz w:val="20"/>
                <w:szCs w:val="20"/>
                <w:lang w:eastAsia="pl-PL"/>
              </w:rPr>
              <w:t>1</w:t>
            </w:r>
          </w:p>
        </w:tc>
        <w:tc>
          <w:tcPr>
            <w:tcW w:w="929" w:type="pct"/>
            <w:shd w:val="clear" w:color="auto" w:fill="auto"/>
            <w:hideMark/>
          </w:tcPr>
          <w:p w14:paraId="3A7B1C7E" w14:textId="77777777" w:rsidR="00965087" w:rsidRPr="00965087" w:rsidRDefault="00965087" w:rsidP="00965087">
            <w:pPr>
              <w:spacing w:after="0" w:line="240" w:lineRule="auto"/>
              <w:rPr>
                <w:rFonts w:ascii="Calibri Light" w:eastAsia="Times New Roman" w:hAnsi="Calibri Light" w:cs="Calibri Light"/>
                <w:b/>
                <w:bCs/>
                <w:color w:val="000000"/>
                <w:sz w:val="20"/>
                <w:szCs w:val="20"/>
                <w:lang w:eastAsia="pl-PL"/>
              </w:rPr>
            </w:pPr>
            <w:r w:rsidRPr="00965087">
              <w:rPr>
                <w:rFonts w:ascii="Calibri Light" w:eastAsia="Times New Roman" w:hAnsi="Calibri Light" w:cs="Calibri Light"/>
                <w:b/>
                <w:bCs/>
                <w:color w:val="000000"/>
                <w:sz w:val="20"/>
                <w:szCs w:val="20"/>
                <w:lang w:eastAsia="pl-PL"/>
              </w:rPr>
              <w:t>Element</w:t>
            </w:r>
          </w:p>
        </w:tc>
        <w:tc>
          <w:tcPr>
            <w:tcW w:w="2306" w:type="pct"/>
            <w:shd w:val="clear" w:color="auto" w:fill="auto"/>
            <w:hideMark/>
          </w:tcPr>
          <w:p w14:paraId="2000D662" w14:textId="77777777" w:rsidR="00965087" w:rsidRPr="00965087" w:rsidRDefault="00965087" w:rsidP="00965087">
            <w:pPr>
              <w:spacing w:after="0" w:line="240" w:lineRule="auto"/>
              <w:rPr>
                <w:rFonts w:ascii="Calibri Light" w:eastAsia="Times New Roman" w:hAnsi="Calibri Light" w:cs="Calibri Light"/>
                <w:b/>
                <w:bCs/>
                <w:color w:val="000000"/>
                <w:sz w:val="20"/>
                <w:szCs w:val="20"/>
                <w:lang w:eastAsia="pl-PL"/>
              </w:rPr>
            </w:pPr>
            <w:r w:rsidRPr="00965087">
              <w:rPr>
                <w:rFonts w:ascii="Calibri Light" w:eastAsia="Times New Roman" w:hAnsi="Calibri Light" w:cs="Calibri Light"/>
                <w:b/>
                <w:bCs/>
                <w:color w:val="000000"/>
                <w:sz w:val="20"/>
                <w:szCs w:val="20"/>
                <w:lang w:eastAsia="pl-PL"/>
              </w:rPr>
              <w:t>Malowanie dachu</w:t>
            </w:r>
          </w:p>
        </w:tc>
        <w:tc>
          <w:tcPr>
            <w:tcW w:w="519" w:type="pct"/>
            <w:shd w:val="clear" w:color="auto" w:fill="auto"/>
            <w:noWrap/>
            <w:vAlign w:val="bottom"/>
            <w:hideMark/>
          </w:tcPr>
          <w:p w14:paraId="5B2D2173" w14:textId="77777777" w:rsidR="00965087" w:rsidRPr="00965087" w:rsidRDefault="00965087" w:rsidP="00965087">
            <w:pPr>
              <w:spacing w:after="0" w:line="240" w:lineRule="auto"/>
              <w:rPr>
                <w:rFonts w:ascii="Calibri Light" w:eastAsia="Times New Roman" w:hAnsi="Calibri Light" w:cs="Calibri Light"/>
                <w:b/>
                <w:bCs/>
                <w:color w:val="000000"/>
                <w:sz w:val="20"/>
                <w:szCs w:val="20"/>
                <w:lang w:eastAsia="pl-PL"/>
              </w:rPr>
            </w:pPr>
          </w:p>
        </w:tc>
        <w:tc>
          <w:tcPr>
            <w:tcW w:w="604" w:type="pct"/>
            <w:shd w:val="clear" w:color="auto" w:fill="auto"/>
            <w:noWrap/>
            <w:vAlign w:val="bottom"/>
            <w:hideMark/>
          </w:tcPr>
          <w:p w14:paraId="6D692D4A" w14:textId="77777777" w:rsidR="00965087" w:rsidRPr="00965087" w:rsidRDefault="00965087" w:rsidP="00965087">
            <w:pPr>
              <w:spacing w:after="0" w:line="240" w:lineRule="auto"/>
              <w:rPr>
                <w:rFonts w:ascii="Calibri Light" w:eastAsia="Times New Roman" w:hAnsi="Calibri Light" w:cs="Calibri Light"/>
                <w:sz w:val="20"/>
                <w:szCs w:val="20"/>
                <w:lang w:eastAsia="pl-PL"/>
              </w:rPr>
            </w:pPr>
          </w:p>
        </w:tc>
      </w:tr>
      <w:tr w:rsidR="00A75283" w:rsidRPr="00965087" w14:paraId="56874C2C" w14:textId="77777777" w:rsidTr="00A75283">
        <w:trPr>
          <w:trHeight w:val="420"/>
        </w:trPr>
        <w:tc>
          <w:tcPr>
            <w:tcW w:w="642" w:type="pct"/>
            <w:shd w:val="clear" w:color="auto" w:fill="auto"/>
            <w:hideMark/>
          </w:tcPr>
          <w:p w14:paraId="23E01228" w14:textId="77777777" w:rsidR="00A75283" w:rsidRPr="00965087" w:rsidRDefault="00A75283" w:rsidP="00A75283">
            <w:pPr>
              <w:spacing w:after="0" w:line="240" w:lineRule="auto"/>
              <w:rPr>
                <w:rFonts w:ascii="Calibri Light" w:eastAsia="Times New Roman" w:hAnsi="Calibri Light" w:cs="Calibri Light"/>
                <w:color w:val="000000"/>
                <w:sz w:val="20"/>
                <w:szCs w:val="20"/>
                <w:lang w:eastAsia="pl-PL"/>
              </w:rPr>
            </w:pPr>
            <w:r w:rsidRPr="00965087">
              <w:rPr>
                <w:rFonts w:ascii="Calibri Light" w:eastAsia="Times New Roman" w:hAnsi="Calibri Light" w:cs="Calibri Light"/>
                <w:color w:val="000000"/>
                <w:sz w:val="20"/>
                <w:szCs w:val="20"/>
                <w:lang w:eastAsia="pl-PL"/>
              </w:rPr>
              <w:t>1.1</w:t>
            </w:r>
          </w:p>
        </w:tc>
        <w:tc>
          <w:tcPr>
            <w:tcW w:w="929" w:type="pct"/>
            <w:shd w:val="clear" w:color="auto" w:fill="auto"/>
            <w:hideMark/>
          </w:tcPr>
          <w:p w14:paraId="662550AF" w14:textId="77777777" w:rsidR="00A75283" w:rsidRPr="00965087" w:rsidRDefault="00A75283" w:rsidP="00A75283">
            <w:pPr>
              <w:spacing w:after="0" w:line="240" w:lineRule="auto"/>
              <w:rPr>
                <w:rFonts w:ascii="Calibri Light" w:eastAsia="Times New Roman" w:hAnsi="Calibri Light" w:cs="Calibri Light"/>
                <w:color w:val="000000"/>
                <w:sz w:val="20"/>
                <w:szCs w:val="20"/>
                <w:lang w:eastAsia="pl-PL"/>
              </w:rPr>
            </w:pPr>
            <w:r w:rsidRPr="00965087">
              <w:rPr>
                <w:rFonts w:ascii="Calibri Light" w:eastAsia="Times New Roman" w:hAnsi="Calibri Light" w:cs="Calibri Light"/>
                <w:color w:val="000000"/>
                <w:sz w:val="20"/>
                <w:szCs w:val="20"/>
                <w:lang w:eastAsia="pl-PL"/>
              </w:rPr>
              <w:t>KNR 712/102/1</w:t>
            </w:r>
          </w:p>
        </w:tc>
        <w:tc>
          <w:tcPr>
            <w:tcW w:w="2306" w:type="pct"/>
            <w:shd w:val="clear" w:color="auto" w:fill="auto"/>
            <w:hideMark/>
          </w:tcPr>
          <w:p w14:paraId="409546B4" w14:textId="77777777" w:rsidR="00A75283" w:rsidRPr="00965087" w:rsidRDefault="00A75283" w:rsidP="00A75283">
            <w:pPr>
              <w:spacing w:after="0" w:line="240" w:lineRule="auto"/>
              <w:rPr>
                <w:rFonts w:ascii="Calibri Light" w:eastAsia="Times New Roman" w:hAnsi="Calibri Light" w:cs="Calibri Light"/>
                <w:color w:val="000000"/>
                <w:sz w:val="20"/>
                <w:szCs w:val="20"/>
                <w:lang w:eastAsia="pl-PL"/>
              </w:rPr>
            </w:pPr>
            <w:r w:rsidRPr="00965087">
              <w:rPr>
                <w:rFonts w:ascii="Calibri Light" w:eastAsia="Times New Roman" w:hAnsi="Calibri Light" w:cs="Calibri Light"/>
                <w:color w:val="000000"/>
                <w:sz w:val="20"/>
                <w:szCs w:val="20"/>
                <w:lang w:eastAsia="pl-PL"/>
              </w:rPr>
              <w:t>Czyszczenie przez szczotkowanie mechaniczne do 3 stopnia czystości - stan wyjściowy powierzchni B, konstrukcje pełnościenne (usunięcie ognisk korizji)</w:t>
            </w:r>
          </w:p>
        </w:tc>
        <w:tc>
          <w:tcPr>
            <w:tcW w:w="519" w:type="pct"/>
            <w:shd w:val="clear" w:color="auto" w:fill="auto"/>
            <w:hideMark/>
          </w:tcPr>
          <w:p w14:paraId="39C64E45" w14:textId="77777777" w:rsidR="00A75283" w:rsidRPr="00965087" w:rsidRDefault="00A75283" w:rsidP="00A75283">
            <w:pPr>
              <w:spacing w:after="0" w:line="240" w:lineRule="auto"/>
              <w:rPr>
                <w:rFonts w:ascii="Calibri Light" w:eastAsia="Times New Roman" w:hAnsi="Calibri Light" w:cs="Calibri Light"/>
                <w:color w:val="000000"/>
                <w:sz w:val="20"/>
                <w:szCs w:val="20"/>
                <w:lang w:eastAsia="pl-PL"/>
              </w:rPr>
            </w:pPr>
            <w:r w:rsidRPr="00965087">
              <w:rPr>
                <w:rFonts w:ascii="Calibri Light" w:eastAsia="Times New Roman" w:hAnsi="Calibri Light" w:cs="Calibri Light"/>
                <w:color w:val="000000"/>
                <w:sz w:val="20"/>
                <w:szCs w:val="20"/>
                <w:lang w:eastAsia="pl-PL"/>
              </w:rPr>
              <w:t>m2</w:t>
            </w:r>
          </w:p>
        </w:tc>
        <w:tc>
          <w:tcPr>
            <w:tcW w:w="604" w:type="pct"/>
            <w:shd w:val="clear" w:color="auto" w:fill="auto"/>
            <w:noWrap/>
            <w:hideMark/>
          </w:tcPr>
          <w:p w14:paraId="07B56F9B" w14:textId="6298D2FF" w:rsidR="00A75283" w:rsidRPr="00965087" w:rsidRDefault="00A75283" w:rsidP="00A75283">
            <w:pPr>
              <w:spacing w:after="0" w:line="240" w:lineRule="auto"/>
              <w:jc w:val="right"/>
              <w:rPr>
                <w:rFonts w:ascii="Calibri Light" w:eastAsia="Times New Roman" w:hAnsi="Calibri Light" w:cs="Calibri Light"/>
                <w:color w:val="000000"/>
                <w:sz w:val="20"/>
                <w:szCs w:val="20"/>
                <w:lang w:eastAsia="pl-PL"/>
              </w:rPr>
            </w:pPr>
            <w:r w:rsidRPr="00B74151">
              <w:t>200</w:t>
            </w:r>
          </w:p>
        </w:tc>
      </w:tr>
      <w:tr w:rsidR="00A75283" w:rsidRPr="00965087" w14:paraId="6C6DA34C" w14:textId="77777777" w:rsidTr="00A75283">
        <w:trPr>
          <w:trHeight w:val="255"/>
        </w:trPr>
        <w:tc>
          <w:tcPr>
            <w:tcW w:w="642" w:type="pct"/>
            <w:shd w:val="clear" w:color="auto" w:fill="auto"/>
            <w:hideMark/>
          </w:tcPr>
          <w:p w14:paraId="1F821D09" w14:textId="77777777" w:rsidR="00A75283" w:rsidRPr="00965087" w:rsidRDefault="00A75283" w:rsidP="00A75283">
            <w:pPr>
              <w:spacing w:after="0" w:line="240" w:lineRule="auto"/>
              <w:rPr>
                <w:rFonts w:ascii="Calibri Light" w:eastAsia="Times New Roman" w:hAnsi="Calibri Light" w:cs="Calibri Light"/>
                <w:color w:val="000000"/>
                <w:sz w:val="20"/>
                <w:szCs w:val="20"/>
                <w:lang w:eastAsia="pl-PL"/>
              </w:rPr>
            </w:pPr>
            <w:r w:rsidRPr="00965087">
              <w:rPr>
                <w:rFonts w:ascii="Calibri Light" w:eastAsia="Times New Roman" w:hAnsi="Calibri Light" w:cs="Calibri Light"/>
                <w:color w:val="000000"/>
                <w:sz w:val="20"/>
                <w:szCs w:val="20"/>
                <w:lang w:eastAsia="pl-PL"/>
              </w:rPr>
              <w:t>1.2</w:t>
            </w:r>
          </w:p>
        </w:tc>
        <w:tc>
          <w:tcPr>
            <w:tcW w:w="929" w:type="pct"/>
            <w:shd w:val="clear" w:color="auto" w:fill="auto"/>
            <w:hideMark/>
          </w:tcPr>
          <w:p w14:paraId="5DA0AF12" w14:textId="77777777" w:rsidR="00A75283" w:rsidRPr="00965087" w:rsidRDefault="00A75283" w:rsidP="00A75283">
            <w:pPr>
              <w:spacing w:after="0" w:line="240" w:lineRule="auto"/>
              <w:rPr>
                <w:rFonts w:ascii="Calibri Light" w:eastAsia="Times New Roman" w:hAnsi="Calibri Light" w:cs="Calibri Light"/>
                <w:color w:val="000000"/>
                <w:sz w:val="20"/>
                <w:szCs w:val="20"/>
                <w:lang w:eastAsia="pl-PL"/>
              </w:rPr>
            </w:pPr>
            <w:r w:rsidRPr="00965087">
              <w:rPr>
                <w:rFonts w:ascii="Calibri Light" w:eastAsia="Times New Roman" w:hAnsi="Calibri Light" w:cs="Calibri Light"/>
                <w:color w:val="000000"/>
                <w:sz w:val="20"/>
                <w:szCs w:val="20"/>
                <w:lang w:eastAsia="pl-PL"/>
              </w:rPr>
              <w:t>KNR 712/105/1</w:t>
            </w:r>
          </w:p>
        </w:tc>
        <w:tc>
          <w:tcPr>
            <w:tcW w:w="2306" w:type="pct"/>
            <w:shd w:val="clear" w:color="auto" w:fill="auto"/>
            <w:hideMark/>
          </w:tcPr>
          <w:p w14:paraId="78692658" w14:textId="77777777" w:rsidR="00A75283" w:rsidRPr="00965087" w:rsidRDefault="00A75283" w:rsidP="00A75283">
            <w:pPr>
              <w:spacing w:after="0" w:line="240" w:lineRule="auto"/>
              <w:rPr>
                <w:rFonts w:ascii="Calibri Light" w:eastAsia="Times New Roman" w:hAnsi="Calibri Light" w:cs="Calibri Light"/>
                <w:color w:val="000000"/>
                <w:sz w:val="20"/>
                <w:szCs w:val="20"/>
                <w:lang w:eastAsia="pl-PL"/>
              </w:rPr>
            </w:pPr>
            <w:r w:rsidRPr="00965087">
              <w:rPr>
                <w:rFonts w:ascii="Calibri Light" w:eastAsia="Times New Roman" w:hAnsi="Calibri Light" w:cs="Calibri Light"/>
                <w:color w:val="000000"/>
                <w:sz w:val="20"/>
                <w:szCs w:val="20"/>
                <w:lang w:eastAsia="pl-PL"/>
              </w:rPr>
              <w:t>Odtłuszczanie i mycie dachu myjką ciśnieniową, konstrukcje pełnościenne</w:t>
            </w:r>
          </w:p>
        </w:tc>
        <w:tc>
          <w:tcPr>
            <w:tcW w:w="519" w:type="pct"/>
            <w:shd w:val="clear" w:color="auto" w:fill="auto"/>
            <w:hideMark/>
          </w:tcPr>
          <w:p w14:paraId="74F0F1E1" w14:textId="77777777" w:rsidR="00A75283" w:rsidRPr="00965087" w:rsidRDefault="00A75283" w:rsidP="00A75283">
            <w:pPr>
              <w:spacing w:after="0" w:line="240" w:lineRule="auto"/>
              <w:rPr>
                <w:rFonts w:ascii="Calibri Light" w:eastAsia="Times New Roman" w:hAnsi="Calibri Light" w:cs="Calibri Light"/>
                <w:color w:val="000000"/>
                <w:sz w:val="20"/>
                <w:szCs w:val="20"/>
                <w:lang w:eastAsia="pl-PL"/>
              </w:rPr>
            </w:pPr>
            <w:r w:rsidRPr="00965087">
              <w:rPr>
                <w:rFonts w:ascii="Calibri Light" w:eastAsia="Times New Roman" w:hAnsi="Calibri Light" w:cs="Calibri Light"/>
                <w:color w:val="000000"/>
                <w:sz w:val="20"/>
                <w:szCs w:val="20"/>
                <w:lang w:eastAsia="pl-PL"/>
              </w:rPr>
              <w:t>m2</w:t>
            </w:r>
          </w:p>
        </w:tc>
        <w:tc>
          <w:tcPr>
            <w:tcW w:w="604" w:type="pct"/>
            <w:shd w:val="clear" w:color="auto" w:fill="auto"/>
            <w:noWrap/>
            <w:hideMark/>
          </w:tcPr>
          <w:p w14:paraId="5A7C44F0" w14:textId="7F62C5D6" w:rsidR="00A75283" w:rsidRPr="00965087" w:rsidRDefault="00A75283" w:rsidP="00A75283">
            <w:pPr>
              <w:spacing w:after="0" w:line="240" w:lineRule="auto"/>
              <w:jc w:val="right"/>
              <w:rPr>
                <w:rFonts w:ascii="Calibri Light" w:eastAsia="Times New Roman" w:hAnsi="Calibri Light" w:cs="Calibri Light"/>
                <w:color w:val="000000"/>
                <w:sz w:val="20"/>
                <w:szCs w:val="20"/>
                <w:lang w:eastAsia="pl-PL"/>
              </w:rPr>
            </w:pPr>
            <w:r w:rsidRPr="00B74151">
              <w:t>900</w:t>
            </w:r>
          </w:p>
        </w:tc>
      </w:tr>
      <w:tr w:rsidR="00A75283" w:rsidRPr="00965087" w14:paraId="393EA312" w14:textId="77777777" w:rsidTr="00A75283">
        <w:trPr>
          <w:trHeight w:val="255"/>
        </w:trPr>
        <w:tc>
          <w:tcPr>
            <w:tcW w:w="642" w:type="pct"/>
            <w:shd w:val="clear" w:color="auto" w:fill="auto"/>
            <w:hideMark/>
          </w:tcPr>
          <w:p w14:paraId="451E7AF8" w14:textId="77777777" w:rsidR="00A75283" w:rsidRPr="00965087" w:rsidRDefault="00A75283" w:rsidP="00A75283">
            <w:pPr>
              <w:spacing w:after="0" w:line="240" w:lineRule="auto"/>
              <w:rPr>
                <w:rFonts w:ascii="Calibri Light" w:eastAsia="Times New Roman" w:hAnsi="Calibri Light" w:cs="Calibri Light"/>
                <w:color w:val="000000"/>
                <w:sz w:val="20"/>
                <w:szCs w:val="20"/>
                <w:lang w:eastAsia="pl-PL"/>
              </w:rPr>
            </w:pPr>
            <w:r w:rsidRPr="00965087">
              <w:rPr>
                <w:rFonts w:ascii="Calibri Light" w:eastAsia="Times New Roman" w:hAnsi="Calibri Light" w:cs="Calibri Light"/>
                <w:color w:val="000000"/>
                <w:sz w:val="20"/>
                <w:szCs w:val="20"/>
                <w:lang w:eastAsia="pl-PL"/>
              </w:rPr>
              <w:t>1.3</w:t>
            </w:r>
          </w:p>
        </w:tc>
        <w:tc>
          <w:tcPr>
            <w:tcW w:w="929" w:type="pct"/>
            <w:shd w:val="clear" w:color="auto" w:fill="auto"/>
            <w:hideMark/>
          </w:tcPr>
          <w:p w14:paraId="3D604659" w14:textId="77777777" w:rsidR="00A75283" w:rsidRPr="00965087" w:rsidRDefault="00A75283" w:rsidP="00A75283">
            <w:pPr>
              <w:spacing w:after="0" w:line="240" w:lineRule="auto"/>
              <w:rPr>
                <w:rFonts w:ascii="Calibri Light" w:eastAsia="Times New Roman" w:hAnsi="Calibri Light" w:cs="Calibri Light"/>
                <w:color w:val="000000"/>
                <w:sz w:val="20"/>
                <w:szCs w:val="20"/>
                <w:lang w:eastAsia="pl-PL"/>
              </w:rPr>
            </w:pPr>
            <w:r w:rsidRPr="00965087">
              <w:rPr>
                <w:rFonts w:ascii="Calibri Light" w:eastAsia="Times New Roman" w:hAnsi="Calibri Light" w:cs="Calibri Light"/>
                <w:color w:val="000000"/>
                <w:sz w:val="20"/>
                <w:szCs w:val="20"/>
                <w:lang w:eastAsia="pl-PL"/>
              </w:rPr>
              <w:t>KNR 712/211/1 (1)</w:t>
            </w:r>
          </w:p>
        </w:tc>
        <w:tc>
          <w:tcPr>
            <w:tcW w:w="2306" w:type="pct"/>
            <w:shd w:val="clear" w:color="auto" w:fill="auto"/>
            <w:hideMark/>
          </w:tcPr>
          <w:p w14:paraId="31779E66" w14:textId="77777777" w:rsidR="00A75283" w:rsidRPr="00965087" w:rsidRDefault="00A75283" w:rsidP="00A75283">
            <w:pPr>
              <w:spacing w:after="0" w:line="240" w:lineRule="auto"/>
              <w:rPr>
                <w:rFonts w:ascii="Calibri Light" w:eastAsia="Times New Roman" w:hAnsi="Calibri Light" w:cs="Calibri Light"/>
                <w:color w:val="000000"/>
                <w:sz w:val="20"/>
                <w:szCs w:val="20"/>
                <w:lang w:eastAsia="pl-PL"/>
              </w:rPr>
            </w:pPr>
            <w:r w:rsidRPr="00965087">
              <w:rPr>
                <w:rFonts w:ascii="Calibri Light" w:eastAsia="Times New Roman" w:hAnsi="Calibri Light" w:cs="Calibri Light"/>
                <w:color w:val="000000"/>
                <w:sz w:val="20"/>
                <w:szCs w:val="20"/>
                <w:lang w:eastAsia="pl-PL"/>
              </w:rPr>
              <w:t>Gruntowanie miejsc skorodowanych gruntem antykorozyjnym</w:t>
            </w:r>
          </w:p>
        </w:tc>
        <w:tc>
          <w:tcPr>
            <w:tcW w:w="519" w:type="pct"/>
            <w:shd w:val="clear" w:color="auto" w:fill="auto"/>
            <w:hideMark/>
          </w:tcPr>
          <w:p w14:paraId="55046F44" w14:textId="77777777" w:rsidR="00A75283" w:rsidRPr="00965087" w:rsidRDefault="00A75283" w:rsidP="00A75283">
            <w:pPr>
              <w:spacing w:after="0" w:line="240" w:lineRule="auto"/>
              <w:rPr>
                <w:rFonts w:ascii="Calibri Light" w:eastAsia="Times New Roman" w:hAnsi="Calibri Light" w:cs="Calibri Light"/>
                <w:color w:val="000000"/>
                <w:sz w:val="20"/>
                <w:szCs w:val="20"/>
                <w:lang w:eastAsia="pl-PL"/>
              </w:rPr>
            </w:pPr>
            <w:r w:rsidRPr="00965087">
              <w:rPr>
                <w:rFonts w:ascii="Calibri Light" w:eastAsia="Times New Roman" w:hAnsi="Calibri Light" w:cs="Calibri Light"/>
                <w:color w:val="000000"/>
                <w:sz w:val="20"/>
                <w:szCs w:val="20"/>
                <w:lang w:eastAsia="pl-PL"/>
              </w:rPr>
              <w:t>m2</w:t>
            </w:r>
          </w:p>
        </w:tc>
        <w:tc>
          <w:tcPr>
            <w:tcW w:w="604" w:type="pct"/>
            <w:shd w:val="clear" w:color="auto" w:fill="auto"/>
            <w:noWrap/>
            <w:hideMark/>
          </w:tcPr>
          <w:p w14:paraId="262D7718" w14:textId="17CBBBCD" w:rsidR="00A75283" w:rsidRPr="00965087" w:rsidRDefault="00A75283" w:rsidP="00A75283">
            <w:pPr>
              <w:spacing w:after="0" w:line="240" w:lineRule="auto"/>
              <w:jc w:val="right"/>
              <w:rPr>
                <w:rFonts w:ascii="Calibri Light" w:eastAsia="Times New Roman" w:hAnsi="Calibri Light" w:cs="Calibri Light"/>
                <w:color w:val="000000"/>
                <w:sz w:val="20"/>
                <w:szCs w:val="20"/>
                <w:lang w:eastAsia="pl-PL"/>
              </w:rPr>
            </w:pPr>
            <w:r w:rsidRPr="00B74151">
              <w:t>200</w:t>
            </w:r>
          </w:p>
        </w:tc>
      </w:tr>
      <w:tr w:rsidR="00A75283" w:rsidRPr="00965087" w14:paraId="7FE81595" w14:textId="77777777" w:rsidTr="00A75283">
        <w:trPr>
          <w:trHeight w:val="420"/>
        </w:trPr>
        <w:tc>
          <w:tcPr>
            <w:tcW w:w="642" w:type="pct"/>
            <w:shd w:val="clear" w:color="auto" w:fill="auto"/>
            <w:hideMark/>
          </w:tcPr>
          <w:p w14:paraId="3302AABA" w14:textId="77777777" w:rsidR="00A75283" w:rsidRPr="00965087" w:rsidRDefault="00A75283" w:rsidP="00A75283">
            <w:pPr>
              <w:spacing w:after="0" w:line="240" w:lineRule="auto"/>
              <w:rPr>
                <w:rFonts w:ascii="Calibri Light" w:eastAsia="Times New Roman" w:hAnsi="Calibri Light" w:cs="Calibri Light"/>
                <w:color w:val="000000"/>
                <w:sz w:val="20"/>
                <w:szCs w:val="20"/>
                <w:lang w:eastAsia="pl-PL"/>
              </w:rPr>
            </w:pPr>
            <w:r w:rsidRPr="00965087">
              <w:rPr>
                <w:rFonts w:ascii="Calibri Light" w:eastAsia="Times New Roman" w:hAnsi="Calibri Light" w:cs="Calibri Light"/>
                <w:color w:val="000000"/>
                <w:sz w:val="20"/>
                <w:szCs w:val="20"/>
                <w:lang w:eastAsia="pl-PL"/>
              </w:rPr>
              <w:t>1.4</w:t>
            </w:r>
          </w:p>
        </w:tc>
        <w:tc>
          <w:tcPr>
            <w:tcW w:w="929" w:type="pct"/>
            <w:shd w:val="clear" w:color="auto" w:fill="auto"/>
            <w:hideMark/>
          </w:tcPr>
          <w:p w14:paraId="085C7C76" w14:textId="77777777" w:rsidR="00A75283" w:rsidRPr="00965087" w:rsidRDefault="00A75283" w:rsidP="00A75283">
            <w:pPr>
              <w:spacing w:after="0" w:line="240" w:lineRule="auto"/>
              <w:rPr>
                <w:rFonts w:ascii="Calibri Light" w:eastAsia="Times New Roman" w:hAnsi="Calibri Light" w:cs="Calibri Light"/>
                <w:color w:val="000000"/>
                <w:sz w:val="20"/>
                <w:szCs w:val="20"/>
                <w:lang w:eastAsia="pl-PL"/>
              </w:rPr>
            </w:pPr>
            <w:r w:rsidRPr="00965087">
              <w:rPr>
                <w:rFonts w:ascii="Calibri Light" w:eastAsia="Times New Roman" w:hAnsi="Calibri Light" w:cs="Calibri Light"/>
                <w:color w:val="000000"/>
                <w:sz w:val="20"/>
                <w:szCs w:val="20"/>
                <w:lang w:eastAsia="pl-PL"/>
              </w:rPr>
              <w:t>KNR 712/222/1 (1)</w:t>
            </w:r>
          </w:p>
        </w:tc>
        <w:tc>
          <w:tcPr>
            <w:tcW w:w="2306" w:type="pct"/>
            <w:shd w:val="clear" w:color="auto" w:fill="auto"/>
            <w:hideMark/>
          </w:tcPr>
          <w:p w14:paraId="5F1F7B01" w14:textId="77777777" w:rsidR="00A75283" w:rsidRPr="00965087" w:rsidRDefault="00A75283" w:rsidP="00A75283">
            <w:pPr>
              <w:spacing w:after="0" w:line="240" w:lineRule="auto"/>
              <w:rPr>
                <w:rFonts w:ascii="Calibri Light" w:eastAsia="Times New Roman" w:hAnsi="Calibri Light" w:cs="Calibri Light"/>
                <w:color w:val="000000"/>
                <w:sz w:val="20"/>
                <w:szCs w:val="20"/>
                <w:lang w:eastAsia="pl-PL"/>
              </w:rPr>
            </w:pPr>
            <w:r w:rsidRPr="00965087">
              <w:rPr>
                <w:rFonts w:ascii="Calibri Light" w:eastAsia="Times New Roman" w:hAnsi="Calibri Light" w:cs="Calibri Light"/>
                <w:color w:val="000000"/>
                <w:sz w:val="20"/>
                <w:szCs w:val="20"/>
                <w:lang w:eastAsia="pl-PL"/>
              </w:rPr>
              <w:t>Analogia - jednokrotne położenie farby metodą natryskową (np. farba Radach Rafil kolor lub równoważna - RAL 8016)</w:t>
            </w:r>
          </w:p>
        </w:tc>
        <w:tc>
          <w:tcPr>
            <w:tcW w:w="519" w:type="pct"/>
            <w:shd w:val="clear" w:color="auto" w:fill="auto"/>
            <w:hideMark/>
          </w:tcPr>
          <w:p w14:paraId="55BEC1C9" w14:textId="77777777" w:rsidR="00A75283" w:rsidRPr="00965087" w:rsidRDefault="00A75283" w:rsidP="00A75283">
            <w:pPr>
              <w:spacing w:after="0" w:line="240" w:lineRule="auto"/>
              <w:rPr>
                <w:rFonts w:ascii="Calibri Light" w:eastAsia="Times New Roman" w:hAnsi="Calibri Light" w:cs="Calibri Light"/>
                <w:color w:val="000000"/>
                <w:sz w:val="20"/>
                <w:szCs w:val="20"/>
                <w:lang w:eastAsia="pl-PL"/>
              </w:rPr>
            </w:pPr>
            <w:r w:rsidRPr="00965087">
              <w:rPr>
                <w:rFonts w:ascii="Calibri Light" w:eastAsia="Times New Roman" w:hAnsi="Calibri Light" w:cs="Calibri Light"/>
                <w:color w:val="000000"/>
                <w:sz w:val="20"/>
                <w:szCs w:val="20"/>
                <w:lang w:eastAsia="pl-PL"/>
              </w:rPr>
              <w:t>m2</w:t>
            </w:r>
          </w:p>
        </w:tc>
        <w:tc>
          <w:tcPr>
            <w:tcW w:w="604" w:type="pct"/>
            <w:shd w:val="clear" w:color="auto" w:fill="auto"/>
            <w:noWrap/>
            <w:hideMark/>
          </w:tcPr>
          <w:p w14:paraId="121D0F7E" w14:textId="0C0B695A" w:rsidR="00A75283" w:rsidRPr="00965087" w:rsidRDefault="00A75283" w:rsidP="00A75283">
            <w:pPr>
              <w:spacing w:after="0" w:line="240" w:lineRule="auto"/>
              <w:jc w:val="right"/>
              <w:rPr>
                <w:rFonts w:ascii="Calibri Light" w:eastAsia="Times New Roman" w:hAnsi="Calibri Light" w:cs="Calibri Light"/>
                <w:color w:val="000000"/>
                <w:sz w:val="20"/>
                <w:szCs w:val="20"/>
                <w:lang w:eastAsia="pl-PL"/>
              </w:rPr>
            </w:pPr>
            <w:r w:rsidRPr="00B74151">
              <w:t>900</w:t>
            </w:r>
          </w:p>
        </w:tc>
      </w:tr>
      <w:tr w:rsidR="00A75283" w:rsidRPr="00965087" w14:paraId="0DDD71FE" w14:textId="77777777" w:rsidTr="00A75283">
        <w:trPr>
          <w:trHeight w:val="255"/>
        </w:trPr>
        <w:tc>
          <w:tcPr>
            <w:tcW w:w="642" w:type="pct"/>
            <w:shd w:val="clear" w:color="auto" w:fill="auto"/>
            <w:hideMark/>
          </w:tcPr>
          <w:p w14:paraId="0590F9E8" w14:textId="77777777" w:rsidR="00A75283" w:rsidRPr="00965087" w:rsidRDefault="00A75283" w:rsidP="00A75283">
            <w:pPr>
              <w:spacing w:after="0" w:line="240" w:lineRule="auto"/>
              <w:rPr>
                <w:rFonts w:ascii="Calibri Light" w:eastAsia="Times New Roman" w:hAnsi="Calibri Light" w:cs="Calibri Light"/>
                <w:b/>
                <w:bCs/>
                <w:color w:val="000000"/>
                <w:sz w:val="20"/>
                <w:szCs w:val="20"/>
                <w:lang w:eastAsia="pl-PL"/>
              </w:rPr>
            </w:pPr>
            <w:r w:rsidRPr="00965087">
              <w:rPr>
                <w:rFonts w:ascii="Calibri Light" w:eastAsia="Times New Roman" w:hAnsi="Calibri Light" w:cs="Calibri Light"/>
                <w:b/>
                <w:bCs/>
                <w:color w:val="000000"/>
                <w:sz w:val="20"/>
                <w:szCs w:val="20"/>
                <w:lang w:eastAsia="pl-PL"/>
              </w:rPr>
              <w:t>2</w:t>
            </w:r>
          </w:p>
        </w:tc>
        <w:tc>
          <w:tcPr>
            <w:tcW w:w="929" w:type="pct"/>
            <w:shd w:val="clear" w:color="auto" w:fill="auto"/>
            <w:hideMark/>
          </w:tcPr>
          <w:p w14:paraId="25CFE7AA" w14:textId="77777777" w:rsidR="00A75283" w:rsidRPr="00965087" w:rsidRDefault="00A75283" w:rsidP="00A75283">
            <w:pPr>
              <w:spacing w:after="0" w:line="240" w:lineRule="auto"/>
              <w:rPr>
                <w:rFonts w:ascii="Calibri Light" w:eastAsia="Times New Roman" w:hAnsi="Calibri Light" w:cs="Calibri Light"/>
                <w:b/>
                <w:bCs/>
                <w:color w:val="000000"/>
                <w:sz w:val="20"/>
                <w:szCs w:val="20"/>
                <w:lang w:eastAsia="pl-PL"/>
              </w:rPr>
            </w:pPr>
            <w:r w:rsidRPr="00965087">
              <w:rPr>
                <w:rFonts w:ascii="Calibri Light" w:eastAsia="Times New Roman" w:hAnsi="Calibri Light" w:cs="Calibri Light"/>
                <w:b/>
                <w:bCs/>
                <w:color w:val="000000"/>
                <w:sz w:val="20"/>
                <w:szCs w:val="20"/>
                <w:lang w:eastAsia="pl-PL"/>
              </w:rPr>
              <w:t>Element</w:t>
            </w:r>
          </w:p>
        </w:tc>
        <w:tc>
          <w:tcPr>
            <w:tcW w:w="2306" w:type="pct"/>
            <w:shd w:val="clear" w:color="auto" w:fill="auto"/>
            <w:hideMark/>
          </w:tcPr>
          <w:p w14:paraId="33F728F2" w14:textId="77777777" w:rsidR="00A75283" w:rsidRPr="00965087" w:rsidRDefault="00A75283" w:rsidP="00A75283">
            <w:pPr>
              <w:spacing w:after="0" w:line="240" w:lineRule="auto"/>
              <w:rPr>
                <w:rFonts w:ascii="Calibri Light" w:eastAsia="Times New Roman" w:hAnsi="Calibri Light" w:cs="Calibri Light"/>
                <w:b/>
                <w:bCs/>
                <w:color w:val="000000"/>
                <w:sz w:val="20"/>
                <w:szCs w:val="20"/>
                <w:lang w:eastAsia="pl-PL"/>
              </w:rPr>
            </w:pPr>
            <w:r w:rsidRPr="00965087">
              <w:rPr>
                <w:rFonts w:ascii="Calibri Light" w:eastAsia="Times New Roman" w:hAnsi="Calibri Light" w:cs="Calibri Light"/>
                <w:b/>
                <w:bCs/>
                <w:color w:val="000000"/>
                <w:sz w:val="20"/>
                <w:szCs w:val="20"/>
                <w:lang w:eastAsia="pl-PL"/>
              </w:rPr>
              <w:t>Wymiana orynnowania</w:t>
            </w:r>
          </w:p>
        </w:tc>
        <w:tc>
          <w:tcPr>
            <w:tcW w:w="519" w:type="pct"/>
            <w:shd w:val="clear" w:color="auto" w:fill="auto"/>
            <w:noWrap/>
            <w:vAlign w:val="bottom"/>
            <w:hideMark/>
          </w:tcPr>
          <w:p w14:paraId="2BEA8AA1" w14:textId="77777777" w:rsidR="00A75283" w:rsidRPr="00965087" w:rsidRDefault="00A75283" w:rsidP="00A75283">
            <w:pPr>
              <w:spacing w:after="0" w:line="240" w:lineRule="auto"/>
              <w:rPr>
                <w:rFonts w:ascii="Calibri Light" w:eastAsia="Times New Roman" w:hAnsi="Calibri Light" w:cs="Calibri Light"/>
                <w:b/>
                <w:bCs/>
                <w:color w:val="000000"/>
                <w:sz w:val="20"/>
                <w:szCs w:val="20"/>
                <w:lang w:eastAsia="pl-PL"/>
              </w:rPr>
            </w:pPr>
          </w:p>
        </w:tc>
        <w:tc>
          <w:tcPr>
            <w:tcW w:w="604" w:type="pct"/>
            <w:shd w:val="clear" w:color="auto" w:fill="auto"/>
            <w:noWrap/>
            <w:hideMark/>
          </w:tcPr>
          <w:p w14:paraId="5FD51D99" w14:textId="77777777" w:rsidR="00A75283" w:rsidRPr="00965087" w:rsidRDefault="00A75283" w:rsidP="00A75283">
            <w:pPr>
              <w:spacing w:after="0" w:line="240" w:lineRule="auto"/>
              <w:rPr>
                <w:rFonts w:ascii="Calibri Light" w:eastAsia="Times New Roman" w:hAnsi="Calibri Light" w:cs="Calibri Light"/>
                <w:sz w:val="20"/>
                <w:szCs w:val="20"/>
                <w:lang w:eastAsia="pl-PL"/>
              </w:rPr>
            </w:pPr>
          </w:p>
        </w:tc>
      </w:tr>
      <w:tr w:rsidR="00A75283" w:rsidRPr="00965087" w14:paraId="1433E824" w14:textId="77777777" w:rsidTr="00A75283">
        <w:trPr>
          <w:trHeight w:val="255"/>
        </w:trPr>
        <w:tc>
          <w:tcPr>
            <w:tcW w:w="642" w:type="pct"/>
            <w:shd w:val="clear" w:color="auto" w:fill="auto"/>
            <w:hideMark/>
          </w:tcPr>
          <w:p w14:paraId="036AD6F9" w14:textId="77777777" w:rsidR="00A75283" w:rsidRPr="00965087" w:rsidRDefault="00A75283" w:rsidP="00A75283">
            <w:pPr>
              <w:spacing w:after="0" w:line="240" w:lineRule="auto"/>
              <w:rPr>
                <w:rFonts w:ascii="Calibri Light" w:eastAsia="Times New Roman" w:hAnsi="Calibri Light" w:cs="Calibri Light"/>
                <w:color w:val="000000"/>
                <w:sz w:val="20"/>
                <w:szCs w:val="20"/>
                <w:lang w:eastAsia="pl-PL"/>
              </w:rPr>
            </w:pPr>
            <w:r w:rsidRPr="00965087">
              <w:rPr>
                <w:rFonts w:ascii="Calibri Light" w:eastAsia="Times New Roman" w:hAnsi="Calibri Light" w:cs="Calibri Light"/>
                <w:color w:val="000000"/>
                <w:sz w:val="20"/>
                <w:szCs w:val="20"/>
                <w:lang w:eastAsia="pl-PL"/>
              </w:rPr>
              <w:t>2.1</w:t>
            </w:r>
          </w:p>
        </w:tc>
        <w:tc>
          <w:tcPr>
            <w:tcW w:w="929" w:type="pct"/>
            <w:shd w:val="clear" w:color="auto" w:fill="auto"/>
            <w:hideMark/>
          </w:tcPr>
          <w:p w14:paraId="34C5BCB0" w14:textId="77777777" w:rsidR="00A75283" w:rsidRPr="00965087" w:rsidRDefault="00A75283" w:rsidP="00A75283">
            <w:pPr>
              <w:spacing w:after="0" w:line="240" w:lineRule="auto"/>
              <w:rPr>
                <w:rFonts w:ascii="Calibri Light" w:eastAsia="Times New Roman" w:hAnsi="Calibri Light" w:cs="Calibri Light"/>
                <w:color w:val="000000"/>
                <w:sz w:val="20"/>
                <w:szCs w:val="20"/>
                <w:lang w:eastAsia="pl-PL"/>
              </w:rPr>
            </w:pPr>
            <w:r w:rsidRPr="00965087">
              <w:rPr>
                <w:rFonts w:ascii="Calibri Light" w:eastAsia="Times New Roman" w:hAnsi="Calibri Light" w:cs="Calibri Light"/>
                <w:color w:val="000000"/>
                <w:sz w:val="20"/>
                <w:szCs w:val="20"/>
                <w:lang w:eastAsia="pl-PL"/>
              </w:rPr>
              <w:t>Kalkulacja własna</w:t>
            </w:r>
          </w:p>
        </w:tc>
        <w:tc>
          <w:tcPr>
            <w:tcW w:w="2306" w:type="pct"/>
            <w:shd w:val="clear" w:color="auto" w:fill="auto"/>
            <w:hideMark/>
          </w:tcPr>
          <w:p w14:paraId="20E4888D" w14:textId="77777777" w:rsidR="00A75283" w:rsidRPr="00965087" w:rsidRDefault="00A75283" w:rsidP="00A75283">
            <w:pPr>
              <w:spacing w:after="0" w:line="240" w:lineRule="auto"/>
              <w:rPr>
                <w:rFonts w:ascii="Calibri Light" w:eastAsia="Times New Roman" w:hAnsi="Calibri Light" w:cs="Calibri Light"/>
                <w:color w:val="000000"/>
                <w:sz w:val="20"/>
                <w:szCs w:val="20"/>
                <w:lang w:eastAsia="pl-PL"/>
              </w:rPr>
            </w:pPr>
            <w:r w:rsidRPr="00965087">
              <w:rPr>
                <w:rFonts w:ascii="Calibri Light" w:eastAsia="Times New Roman" w:hAnsi="Calibri Light" w:cs="Calibri Light"/>
                <w:color w:val="000000"/>
                <w:sz w:val="20"/>
                <w:szCs w:val="20"/>
                <w:lang w:eastAsia="pl-PL"/>
              </w:rPr>
              <w:t>Oczyszczenie i malowanie haków orynnowania</w:t>
            </w:r>
          </w:p>
        </w:tc>
        <w:tc>
          <w:tcPr>
            <w:tcW w:w="519" w:type="pct"/>
            <w:shd w:val="clear" w:color="auto" w:fill="auto"/>
            <w:hideMark/>
          </w:tcPr>
          <w:p w14:paraId="7A57502D" w14:textId="77777777" w:rsidR="00A75283" w:rsidRPr="00965087" w:rsidRDefault="00A75283" w:rsidP="00A75283">
            <w:pPr>
              <w:spacing w:after="0" w:line="240" w:lineRule="auto"/>
              <w:rPr>
                <w:rFonts w:ascii="Calibri Light" w:eastAsia="Times New Roman" w:hAnsi="Calibri Light" w:cs="Calibri Light"/>
                <w:color w:val="000000"/>
                <w:sz w:val="20"/>
                <w:szCs w:val="20"/>
                <w:lang w:eastAsia="pl-PL"/>
              </w:rPr>
            </w:pPr>
            <w:r w:rsidRPr="00965087">
              <w:rPr>
                <w:rFonts w:ascii="Calibri Light" w:eastAsia="Times New Roman" w:hAnsi="Calibri Light" w:cs="Calibri Light"/>
                <w:color w:val="000000"/>
                <w:sz w:val="20"/>
                <w:szCs w:val="20"/>
                <w:lang w:eastAsia="pl-PL"/>
              </w:rPr>
              <w:t>szt</w:t>
            </w:r>
          </w:p>
        </w:tc>
        <w:tc>
          <w:tcPr>
            <w:tcW w:w="604" w:type="pct"/>
            <w:shd w:val="clear" w:color="auto" w:fill="auto"/>
            <w:noWrap/>
            <w:hideMark/>
          </w:tcPr>
          <w:p w14:paraId="02ABCF14" w14:textId="1295639A" w:rsidR="00A75283" w:rsidRPr="00965087" w:rsidRDefault="00A75283" w:rsidP="00A75283">
            <w:pPr>
              <w:spacing w:after="0" w:line="240" w:lineRule="auto"/>
              <w:jc w:val="right"/>
              <w:rPr>
                <w:rFonts w:ascii="Calibri Light" w:eastAsia="Times New Roman" w:hAnsi="Calibri Light" w:cs="Calibri Light"/>
                <w:color w:val="000000"/>
                <w:sz w:val="20"/>
                <w:szCs w:val="20"/>
                <w:lang w:eastAsia="pl-PL"/>
              </w:rPr>
            </w:pPr>
            <w:r w:rsidRPr="00B74151">
              <w:t>350</w:t>
            </w:r>
          </w:p>
        </w:tc>
      </w:tr>
      <w:tr w:rsidR="00A75283" w:rsidRPr="00965087" w14:paraId="68C4E2D7" w14:textId="77777777" w:rsidTr="00A75283">
        <w:trPr>
          <w:trHeight w:val="420"/>
        </w:trPr>
        <w:tc>
          <w:tcPr>
            <w:tcW w:w="642" w:type="pct"/>
            <w:shd w:val="clear" w:color="auto" w:fill="auto"/>
            <w:hideMark/>
          </w:tcPr>
          <w:p w14:paraId="265D7790" w14:textId="77777777" w:rsidR="00A75283" w:rsidRPr="00965087" w:rsidRDefault="00A75283" w:rsidP="00A75283">
            <w:pPr>
              <w:spacing w:after="0" w:line="240" w:lineRule="auto"/>
              <w:rPr>
                <w:rFonts w:ascii="Calibri Light" w:eastAsia="Times New Roman" w:hAnsi="Calibri Light" w:cs="Calibri Light"/>
                <w:color w:val="000000"/>
                <w:sz w:val="20"/>
                <w:szCs w:val="20"/>
                <w:lang w:eastAsia="pl-PL"/>
              </w:rPr>
            </w:pPr>
            <w:r w:rsidRPr="00965087">
              <w:rPr>
                <w:rFonts w:ascii="Calibri Light" w:eastAsia="Times New Roman" w:hAnsi="Calibri Light" w:cs="Calibri Light"/>
                <w:color w:val="000000"/>
                <w:sz w:val="20"/>
                <w:szCs w:val="20"/>
                <w:lang w:eastAsia="pl-PL"/>
              </w:rPr>
              <w:t>2.2</w:t>
            </w:r>
          </w:p>
        </w:tc>
        <w:tc>
          <w:tcPr>
            <w:tcW w:w="929" w:type="pct"/>
            <w:shd w:val="clear" w:color="auto" w:fill="auto"/>
            <w:hideMark/>
          </w:tcPr>
          <w:p w14:paraId="6AC0888E" w14:textId="77777777" w:rsidR="00A75283" w:rsidRPr="00965087" w:rsidRDefault="00A75283" w:rsidP="00A75283">
            <w:pPr>
              <w:spacing w:after="0" w:line="240" w:lineRule="auto"/>
              <w:rPr>
                <w:rFonts w:ascii="Calibri Light" w:eastAsia="Times New Roman" w:hAnsi="Calibri Light" w:cs="Calibri Light"/>
                <w:color w:val="000000"/>
                <w:sz w:val="20"/>
                <w:szCs w:val="20"/>
                <w:lang w:eastAsia="pl-PL"/>
              </w:rPr>
            </w:pPr>
            <w:r w:rsidRPr="00965087">
              <w:rPr>
                <w:rFonts w:ascii="Calibri Light" w:eastAsia="Times New Roman" w:hAnsi="Calibri Light" w:cs="Calibri Light"/>
                <w:color w:val="000000"/>
                <w:sz w:val="20"/>
                <w:szCs w:val="20"/>
                <w:lang w:eastAsia="pl-PL"/>
              </w:rPr>
              <w:t>KNRW 401/544/4</w:t>
            </w:r>
          </w:p>
        </w:tc>
        <w:tc>
          <w:tcPr>
            <w:tcW w:w="2306" w:type="pct"/>
            <w:shd w:val="clear" w:color="auto" w:fill="auto"/>
            <w:hideMark/>
          </w:tcPr>
          <w:p w14:paraId="7743A718" w14:textId="77777777" w:rsidR="00A75283" w:rsidRPr="00965087" w:rsidRDefault="00A75283" w:rsidP="00A75283">
            <w:pPr>
              <w:spacing w:after="0" w:line="240" w:lineRule="auto"/>
              <w:rPr>
                <w:rFonts w:ascii="Calibri Light" w:eastAsia="Times New Roman" w:hAnsi="Calibri Light" w:cs="Calibri Light"/>
                <w:color w:val="000000"/>
                <w:sz w:val="20"/>
                <w:szCs w:val="20"/>
                <w:lang w:eastAsia="pl-PL"/>
              </w:rPr>
            </w:pPr>
            <w:r w:rsidRPr="00965087">
              <w:rPr>
                <w:rFonts w:ascii="Calibri Light" w:eastAsia="Times New Roman" w:hAnsi="Calibri Light" w:cs="Calibri Light"/>
                <w:color w:val="000000"/>
                <w:sz w:val="20"/>
                <w:szCs w:val="20"/>
                <w:lang w:eastAsia="pl-PL"/>
              </w:rPr>
              <w:t>Wymiana rynien z blachy na rynny półokrągłe z tworzyw sztucznych z zastosowaniem łączników z zaciskami, Fi 150·mm</w:t>
            </w:r>
          </w:p>
        </w:tc>
        <w:tc>
          <w:tcPr>
            <w:tcW w:w="519" w:type="pct"/>
            <w:shd w:val="clear" w:color="auto" w:fill="auto"/>
            <w:hideMark/>
          </w:tcPr>
          <w:p w14:paraId="796E390E" w14:textId="77777777" w:rsidR="00A75283" w:rsidRPr="00965087" w:rsidRDefault="00A75283" w:rsidP="00A75283">
            <w:pPr>
              <w:spacing w:after="0" w:line="240" w:lineRule="auto"/>
              <w:rPr>
                <w:rFonts w:ascii="Calibri Light" w:eastAsia="Times New Roman" w:hAnsi="Calibri Light" w:cs="Calibri Light"/>
                <w:color w:val="000000"/>
                <w:sz w:val="20"/>
                <w:szCs w:val="20"/>
                <w:lang w:eastAsia="pl-PL"/>
              </w:rPr>
            </w:pPr>
            <w:r w:rsidRPr="00965087">
              <w:rPr>
                <w:rFonts w:ascii="Calibri Light" w:eastAsia="Times New Roman" w:hAnsi="Calibri Light" w:cs="Calibri Light"/>
                <w:color w:val="000000"/>
                <w:sz w:val="20"/>
                <w:szCs w:val="20"/>
                <w:lang w:eastAsia="pl-PL"/>
              </w:rPr>
              <w:t>m</w:t>
            </w:r>
          </w:p>
        </w:tc>
        <w:tc>
          <w:tcPr>
            <w:tcW w:w="604" w:type="pct"/>
            <w:shd w:val="clear" w:color="auto" w:fill="auto"/>
            <w:noWrap/>
            <w:hideMark/>
          </w:tcPr>
          <w:p w14:paraId="148FB950" w14:textId="082CE2B3" w:rsidR="00A75283" w:rsidRPr="00965087" w:rsidRDefault="00A75283" w:rsidP="00A75283">
            <w:pPr>
              <w:spacing w:after="0" w:line="240" w:lineRule="auto"/>
              <w:jc w:val="right"/>
              <w:rPr>
                <w:rFonts w:ascii="Calibri Light" w:eastAsia="Times New Roman" w:hAnsi="Calibri Light" w:cs="Calibri Light"/>
                <w:color w:val="000000"/>
                <w:sz w:val="20"/>
                <w:szCs w:val="20"/>
                <w:lang w:eastAsia="pl-PL"/>
              </w:rPr>
            </w:pPr>
            <w:r w:rsidRPr="00B74151">
              <w:t>300</w:t>
            </w:r>
          </w:p>
        </w:tc>
      </w:tr>
      <w:tr w:rsidR="00A75283" w:rsidRPr="00965087" w14:paraId="4B548D29" w14:textId="77777777" w:rsidTr="00A75283">
        <w:trPr>
          <w:trHeight w:val="420"/>
        </w:trPr>
        <w:tc>
          <w:tcPr>
            <w:tcW w:w="642" w:type="pct"/>
            <w:shd w:val="clear" w:color="auto" w:fill="auto"/>
            <w:hideMark/>
          </w:tcPr>
          <w:p w14:paraId="643F3575" w14:textId="77777777" w:rsidR="00A75283" w:rsidRPr="00965087" w:rsidRDefault="00A75283" w:rsidP="00A75283">
            <w:pPr>
              <w:spacing w:after="0" w:line="240" w:lineRule="auto"/>
              <w:rPr>
                <w:rFonts w:ascii="Calibri Light" w:eastAsia="Times New Roman" w:hAnsi="Calibri Light" w:cs="Calibri Light"/>
                <w:color w:val="000000"/>
                <w:sz w:val="20"/>
                <w:szCs w:val="20"/>
                <w:lang w:eastAsia="pl-PL"/>
              </w:rPr>
            </w:pPr>
            <w:r w:rsidRPr="00965087">
              <w:rPr>
                <w:rFonts w:ascii="Calibri Light" w:eastAsia="Times New Roman" w:hAnsi="Calibri Light" w:cs="Calibri Light"/>
                <w:color w:val="000000"/>
                <w:sz w:val="20"/>
                <w:szCs w:val="20"/>
                <w:lang w:eastAsia="pl-PL"/>
              </w:rPr>
              <w:t>2.3</w:t>
            </w:r>
          </w:p>
        </w:tc>
        <w:tc>
          <w:tcPr>
            <w:tcW w:w="929" w:type="pct"/>
            <w:shd w:val="clear" w:color="auto" w:fill="auto"/>
            <w:hideMark/>
          </w:tcPr>
          <w:p w14:paraId="67F2C429" w14:textId="77777777" w:rsidR="00A75283" w:rsidRPr="00965087" w:rsidRDefault="00A75283" w:rsidP="00A75283">
            <w:pPr>
              <w:spacing w:after="0" w:line="240" w:lineRule="auto"/>
              <w:rPr>
                <w:rFonts w:ascii="Calibri Light" w:eastAsia="Times New Roman" w:hAnsi="Calibri Light" w:cs="Calibri Light"/>
                <w:color w:val="000000"/>
                <w:sz w:val="20"/>
                <w:szCs w:val="20"/>
                <w:lang w:eastAsia="pl-PL"/>
              </w:rPr>
            </w:pPr>
            <w:r w:rsidRPr="00965087">
              <w:rPr>
                <w:rFonts w:ascii="Calibri Light" w:eastAsia="Times New Roman" w:hAnsi="Calibri Light" w:cs="Calibri Light"/>
                <w:color w:val="000000"/>
                <w:sz w:val="20"/>
                <w:szCs w:val="20"/>
                <w:lang w:eastAsia="pl-PL"/>
              </w:rPr>
              <w:t>KNRW 401/536/1</w:t>
            </w:r>
          </w:p>
        </w:tc>
        <w:tc>
          <w:tcPr>
            <w:tcW w:w="2306" w:type="pct"/>
            <w:shd w:val="clear" w:color="auto" w:fill="auto"/>
            <w:hideMark/>
          </w:tcPr>
          <w:p w14:paraId="675C3FFE" w14:textId="77777777" w:rsidR="00A75283" w:rsidRPr="00965087" w:rsidRDefault="00A75283" w:rsidP="00A75283">
            <w:pPr>
              <w:spacing w:after="0" w:line="240" w:lineRule="auto"/>
              <w:rPr>
                <w:rFonts w:ascii="Calibri Light" w:eastAsia="Times New Roman" w:hAnsi="Calibri Light" w:cs="Calibri Light"/>
                <w:color w:val="000000"/>
                <w:sz w:val="20"/>
                <w:szCs w:val="20"/>
                <w:lang w:eastAsia="pl-PL"/>
              </w:rPr>
            </w:pPr>
            <w:r w:rsidRPr="00965087">
              <w:rPr>
                <w:rFonts w:ascii="Calibri Light" w:eastAsia="Times New Roman" w:hAnsi="Calibri Light" w:cs="Calibri Light"/>
                <w:color w:val="000000"/>
                <w:sz w:val="20"/>
                <w:szCs w:val="20"/>
                <w:lang w:eastAsia="pl-PL"/>
              </w:rPr>
              <w:t>Wymiana zużytych rur spustowych z blachy na rury okrągłe z tworzyw sztucznych, odcinki pionowe, Fi·75·mm</w:t>
            </w:r>
          </w:p>
        </w:tc>
        <w:tc>
          <w:tcPr>
            <w:tcW w:w="519" w:type="pct"/>
            <w:shd w:val="clear" w:color="auto" w:fill="auto"/>
            <w:hideMark/>
          </w:tcPr>
          <w:p w14:paraId="590FF114" w14:textId="77777777" w:rsidR="00A75283" w:rsidRPr="00965087" w:rsidRDefault="00A75283" w:rsidP="00A75283">
            <w:pPr>
              <w:spacing w:after="0" w:line="240" w:lineRule="auto"/>
              <w:rPr>
                <w:rFonts w:ascii="Calibri Light" w:eastAsia="Times New Roman" w:hAnsi="Calibri Light" w:cs="Calibri Light"/>
                <w:color w:val="000000"/>
                <w:sz w:val="20"/>
                <w:szCs w:val="20"/>
                <w:lang w:eastAsia="pl-PL"/>
              </w:rPr>
            </w:pPr>
            <w:r w:rsidRPr="00965087">
              <w:rPr>
                <w:rFonts w:ascii="Calibri Light" w:eastAsia="Times New Roman" w:hAnsi="Calibri Light" w:cs="Calibri Light"/>
                <w:color w:val="000000"/>
                <w:sz w:val="20"/>
                <w:szCs w:val="20"/>
                <w:lang w:eastAsia="pl-PL"/>
              </w:rPr>
              <w:t>m</w:t>
            </w:r>
          </w:p>
        </w:tc>
        <w:tc>
          <w:tcPr>
            <w:tcW w:w="604" w:type="pct"/>
            <w:shd w:val="clear" w:color="auto" w:fill="auto"/>
            <w:noWrap/>
            <w:hideMark/>
          </w:tcPr>
          <w:p w14:paraId="53A06521" w14:textId="01F30C7D" w:rsidR="00A75283" w:rsidRPr="00965087" w:rsidRDefault="00A75283" w:rsidP="00A75283">
            <w:pPr>
              <w:spacing w:after="0" w:line="240" w:lineRule="auto"/>
              <w:jc w:val="right"/>
              <w:rPr>
                <w:rFonts w:ascii="Calibri Light" w:eastAsia="Times New Roman" w:hAnsi="Calibri Light" w:cs="Calibri Light"/>
                <w:color w:val="000000"/>
                <w:sz w:val="20"/>
                <w:szCs w:val="20"/>
                <w:lang w:eastAsia="pl-PL"/>
              </w:rPr>
            </w:pPr>
            <w:r w:rsidRPr="00B74151">
              <w:t>24</w:t>
            </w:r>
          </w:p>
        </w:tc>
      </w:tr>
      <w:tr w:rsidR="00A75283" w:rsidRPr="00965087" w14:paraId="4651FA7E" w14:textId="77777777" w:rsidTr="00A75283">
        <w:trPr>
          <w:trHeight w:val="420"/>
        </w:trPr>
        <w:tc>
          <w:tcPr>
            <w:tcW w:w="642" w:type="pct"/>
            <w:shd w:val="clear" w:color="auto" w:fill="auto"/>
            <w:hideMark/>
          </w:tcPr>
          <w:p w14:paraId="05B84680" w14:textId="77777777" w:rsidR="00A75283" w:rsidRPr="00965087" w:rsidRDefault="00A75283" w:rsidP="00A75283">
            <w:pPr>
              <w:spacing w:after="0" w:line="240" w:lineRule="auto"/>
              <w:rPr>
                <w:rFonts w:ascii="Calibri Light" w:eastAsia="Times New Roman" w:hAnsi="Calibri Light" w:cs="Calibri Light"/>
                <w:color w:val="000000"/>
                <w:sz w:val="20"/>
                <w:szCs w:val="20"/>
                <w:lang w:eastAsia="pl-PL"/>
              </w:rPr>
            </w:pPr>
            <w:r w:rsidRPr="00965087">
              <w:rPr>
                <w:rFonts w:ascii="Calibri Light" w:eastAsia="Times New Roman" w:hAnsi="Calibri Light" w:cs="Calibri Light"/>
                <w:color w:val="000000"/>
                <w:sz w:val="20"/>
                <w:szCs w:val="20"/>
                <w:lang w:eastAsia="pl-PL"/>
              </w:rPr>
              <w:t>2.4</w:t>
            </w:r>
          </w:p>
        </w:tc>
        <w:tc>
          <w:tcPr>
            <w:tcW w:w="929" w:type="pct"/>
            <w:shd w:val="clear" w:color="auto" w:fill="auto"/>
            <w:hideMark/>
          </w:tcPr>
          <w:p w14:paraId="09753F7F" w14:textId="77777777" w:rsidR="00A75283" w:rsidRPr="00965087" w:rsidRDefault="00A75283" w:rsidP="00A75283">
            <w:pPr>
              <w:spacing w:after="0" w:line="240" w:lineRule="auto"/>
              <w:rPr>
                <w:rFonts w:ascii="Calibri Light" w:eastAsia="Times New Roman" w:hAnsi="Calibri Light" w:cs="Calibri Light"/>
                <w:color w:val="000000"/>
                <w:sz w:val="20"/>
                <w:szCs w:val="20"/>
                <w:lang w:eastAsia="pl-PL"/>
              </w:rPr>
            </w:pPr>
            <w:r w:rsidRPr="00965087">
              <w:rPr>
                <w:rFonts w:ascii="Calibri Light" w:eastAsia="Times New Roman" w:hAnsi="Calibri Light" w:cs="Calibri Light"/>
                <w:color w:val="000000"/>
                <w:sz w:val="20"/>
                <w:szCs w:val="20"/>
                <w:lang w:eastAsia="pl-PL"/>
              </w:rPr>
              <w:t>KNRW 401/536/2</w:t>
            </w:r>
          </w:p>
        </w:tc>
        <w:tc>
          <w:tcPr>
            <w:tcW w:w="2306" w:type="pct"/>
            <w:shd w:val="clear" w:color="auto" w:fill="auto"/>
            <w:hideMark/>
          </w:tcPr>
          <w:p w14:paraId="721197F1" w14:textId="77777777" w:rsidR="00A75283" w:rsidRPr="00965087" w:rsidRDefault="00A75283" w:rsidP="00A75283">
            <w:pPr>
              <w:spacing w:after="0" w:line="240" w:lineRule="auto"/>
              <w:rPr>
                <w:rFonts w:ascii="Calibri Light" w:eastAsia="Times New Roman" w:hAnsi="Calibri Light" w:cs="Calibri Light"/>
                <w:color w:val="000000"/>
                <w:sz w:val="20"/>
                <w:szCs w:val="20"/>
                <w:lang w:eastAsia="pl-PL"/>
              </w:rPr>
            </w:pPr>
            <w:r w:rsidRPr="00965087">
              <w:rPr>
                <w:rFonts w:ascii="Calibri Light" w:eastAsia="Times New Roman" w:hAnsi="Calibri Light" w:cs="Calibri Light"/>
                <w:color w:val="000000"/>
                <w:sz w:val="20"/>
                <w:szCs w:val="20"/>
                <w:lang w:eastAsia="pl-PL"/>
              </w:rPr>
              <w:t>Wymiana zużytych rur spustowych z blachy na rury okrągłe z tworzyw sztucznych, odcinki pionowe, Fi·110·mm</w:t>
            </w:r>
          </w:p>
        </w:tc>
        <w:tc>
          <w:tcPr>
            <w:tcW w:w="519" w:type="pct"/>
            <w:shd w:val="clear" w:color="auto" w:fill="auto"/>
            <w:hideMark/>
          </w:tcPr>
          <w:p w14:paraId="27FEEA38" w14:textId="77777777" w:rsidR="00A75283" w:rsidRPr="00965087" w:rsidRDefault="00A75283" w:rsidP="00A75283">
            <w:pPr>
              <w:spacing w:after="0" w:line="240" w:lineRule="auto"/>
              <w:rPr>
                <w:rFonts w:ascii="Calibri Light" w:eastAsia="Times New Roman" w:hAnsi="Calibri Light" w:cs="Calibri Light"/>
                <w:color w:val="000000"/>
                <w:sz w:val="20"/>
                <w:szCs w:val="20"/>
                <w:lang w:eastAsia="pl-PL"/>
              </w:rPr>
            </w:pPr>
            <w:r w:rsidRPr="00965087">
              <w:rPr>
                <w:rFonts w:ascii="Calibri Light" w:eastAsia="Times New Roman" w:hAnsi="Calibri Light" w:cs="Calibri Light"/>
                <w:color w:val="000000"/>
                <w:sz w:val="20"/>
                <w:szCs w:val="20"/>
                <w:lang w:eastAsia="pl-PL"/>
              </w:rPr>
              <w:t>m</w:t>
            </w:r>
          </w:p>
        </w:tc>
        <w:tc>
          <w:tcPr>
            <w:tcW w:w="604" w:type="pct"/>
            <w:shd w:val="clear" w:color="auto" w:fill="auto"/>
            <w:noWrap/>
            <w:hideMark/>
          </w:tcPr>
          <w:p w14:paraId="796C2EF2" w14:textId="0B36BCCC" w:rsidR="00A75283" w:rsidRPr="00965087" w:rsidRDefault="00A75283" w:rsidP="00A75283">
            <w:pPr>
              <w:spacing w:after="0" w:line="240" w:lineRule="auto"/>
              <w:jc w:val="right"/>
              <w:rPr>
                <w:rFonts w:ascii="Calibri Light" w:eastAsia="Times New Roman" w:hAnsi="Calibri Light" w:cs="Calibri Light"/>
                <w:color w:val="000000"/>
                <w:sz w:val="20"/>
                <w:szCs w:val="20"/>
                <w:lang w:eastAsia="pl-PL"/>
              </w:rPr>
            </w:pPr>
            <w:r w:rsidRPr="00B74151">
              <w:t>64</w:t>
            </w:r>
          </w:p>
        </w:tc>
      </w:tr>
    </w:tbl>
    <w:p w14:paraId="18C7097D" w14:textId="77777777" w:rsidR="009920B8" w:rsidRPr="00FF61F2" w:rsidRDefault="009920B8" w:rsidP="009920B8">
      <w:pPr>
        <w:pStyle w:val="Akapitzlist"/>
        <w:spacing w:after="0" w:line="360" w:lineRule="auto"/>
        <w:ind w:left="380"/>
        <w:rPr>
          <w:rStyle w:val="Pogrubienie"/>
          <w:rFonts w:ascii="Calibri Light" w:hAnsi="Calibri Light" w:cs="Calibri Light"/>
          <w:b w:val="0"/>
          <w:bCs w:val="0"/>
          <w:sz w:val="20"/>
          <w:szCs w:val="20"/>
        </w:rPr>
      </w:pPr>
    </w:p>
    <w:sectPr w:rsidR="009920B8" w:rsidRPr="00FF61F2" w:rsidSect="009E7F78">
      <w:pgSz w:w="11906" w:h="16838"/>
      <w:pgMar w:top="1134" w:right="1417" w:bottom="1276" w:left="1417" w:header="567" w:footer="2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9FCFAF" w14:textId="77777777" w:rsidR="00874FA4" w:rsidRDefault="00874FA4" w:rsidP="00D770B2">
      <w:pPr>
        <w:spacing w:after="0" w:line="240" w:lineRule="auto"/>
      </w:pPr>
      <w:r>
        <w:separator/>
      </w:r>
    </w:p>
  </w:endnote>
  <w:endnote w:type="continuationSeparator" w:id="0">
    <w:p w14:paraId="128A636B" w14:textId="77777777" w:rsidR="00874FA4" w:rsidRDefault="00874FA4" w:rsidP="00D770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TimesNewRoman">
    <w:altName w:val="Yu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A700FB" w14:textId="77777777" w:rsidR="009A04D1" w:rsidRDefault="009A04D1" w:rsidP="009A04D1">
    <w:pPr>
      <w:pStyle w:val="Stopka"/>
      <w:ind w:left="-709"/>
      <w:rPr>
        <w:rFonts w:cstheme="minorHAnsi"/>
        <w:color w:val="808080" w:themeColor="background1" w:themeShade="80"/>
        <w:sz w:val="10"/>
        <w:szCs w:val="12"/>
      </w:rPr>
    </w:pPr>
  </w:p>
  <w:tbl>
    <w:tblPr>
      <w:tblStyle w:val="Jasnecieniowanieakcent4"/>
      <w:tblW w:w="9356" w:type="dxa"/>
      <w:tblBorders>
        <w:top w:val="single" w:sz="4" w:space="0" w:color="auto"/>
        <w:bottom w:val="none" w:sz="0" w:space="0" w:color="auto"/>
      </w:tblBorders>
      <w:tblLook w:val="04A0" w:firstRow="1" w:lastRow="0" w:firstColumn="1" w:lastColumn="0" w:noHBand="0" w:noVBand="1"/>
    </w:tblPr>
    <w:tblGrid>
      <w:gridCol w:w="3293"/>
      <w:gridCol w:w="3294"/>
      <w:gridCol w:w="2769"/>
    </w:tblGrid>
    <w:tr w:rsidR="009A04D1" w14:paraId="266D1A47" w14:textId="77777777" w:rsidTr="00DA33B8">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3293" w:type="dxa"/>
          <w:tcBorders>
            <w:top w:val="single" w:sz="4" w:space="0" w:color="0E57C4" w:themeColor="background2" w:themeShade="80"/>
            <w:bottom w:val="nil"/>
          </w:tcBorders>
        </w:tcPr>
        <w:p w14:paraId="55DD7B4B" w14:textId="77777777" w:rsidR="009A04D1" w:rsidRDefault="009A04D1" w:rsidP="009A04D1">
          <w:pPr>
            <w:pStyle w:val="Stopka"/>
            <w:spacing w:line="276" w:lineRule="auto"/>
            <w:rPr>
              <w:rFonts w:cstheme="minorHAnsi"/>
              <w:b w:val="0"/>
              <w:sz w:val="10"/>
              <w:szCs w:val="12"/>
              <w:lang w:eastAsia="pl-PL"/>
            </w:rPr>
          </w:pPr>
        </w:p>
      </w:tc>
      <w:tc>
        <w:tcPr>
          <w:tcW w:w="3294" w:type="dxa"/>
          <w:tcBorders>
            <w:top w:val="single" w:sz="4" w:space="0" w:color="0E57C4" w:themeColor="background2" w:themeShade="80"/>
            <w:bottom w:val="nil"/>
          </w:tcBorders>
        </w:tcPr>
        <w:p w14:paraId="2CCFCB7B" w14:textId="77777777" w:rsidR="009A04D1" w:rsidRDefault="009A04D1" w:rsidP="009A04D1">
          <w:pPr>
            <w:pStyle w:val="Stopka"/>
            <w:spacing w:line="276" w:lineRule="auto"/>
            <w:cnfStyle w:val="100000000000" w:firstRow="1" w:lastRow="0" w:firstColumn="0" w:lastColumn="0" w:oddVBand="0" w:evenVBand="0" w:oddHBand="0" w:evenHBand="0" w:firstRowFirstColumn="0" w:firstRowLastColumn="0" w:lastRowFirstColumn="0" w:lastRowLastColumn="0"/>
            <w:rPr>
              <w:rFonts w:cstheme="minorHAnsi"/>
              <w:b w:val="0"/>
              <w:sz w:val="10"/>
              <w:szCs w:val="12"/>
              <w:lang w:eastAsia="pl-PL"/>
            </w:rPr>
          </w:pPr>
        </w:p>
      </w:tc>
      <w:tc>
        <w:tcPr>
          <w:tcW w:w="2769" w:type="dxa"/>
          <w:tcBorders>
            <w:top w:val="single" w:sz="4" w:space="0" w:color="0E57C4" w:themeColor="background2" w:themeShade="80"/>
            <w:bottom w:val="nil"/>
          </w:tcBorders>
          <w:vAlign w:val="center"/>
          <w:hideMark/>
        </w:tcPr>
        <w:p w14:paraId="3ABE025A" w14:textId="77777777" w:rsidR="009A04D1" w:rsidRDefault="009A04D1" w:rsidP="009A04D1">
          <w:pPr>
            <w:jc w:val="right"/>
            <w:cnfStyle w:val="100000000000" w:firstRow="1" w:lastRow="0" w:firstColumn="0" w:lastColumn="0" w:oddVBand="0" w:evenVBand="0" w:oddHBand="0" w:evenHBand="0" w:firstRowFirstColumn="0" w:firstRowLastColumn="0" w:lastRowFirstColumn="0" w:lastRowLastColumn="0"/>
            <w:rPr>
              <w:rFonts w:cstheme="minorHAnsi"/>
              <w:b w:val="0"/>
              <w:sz w:val="10"/>
              <w:szCs w:val="12"/>
            </w:rPr>
          </w:pPr>
          <w:r>
            <w:rPr>
              <w:rFonts w:cstheme="minorHAnsi"/>
              <w:b w:val="0"/>
              <w:sz w:val="10"/>
              <w:szCs w:val="12"/>
            </w:rPr>
            <w:t xml:space="preserve">Strona </w:t>
          </w:r>
          <w:r>
            <w:rPr>
              <w:rFonts w:cstheme="minorHAnsi"/>
              <w:sz w:val="10"/>
              <w:szCs w:val="12"/>
            </w:rPr>
            <w:fldChar w:fldCharType="begin"/>
          </w:r>
          <w:r>
            <w:rPr>
              <w:rFonts w:cstheme="minorHAnsi"/>
              <w:b w:val="0"/>
              <w:sz w:val="10"/>
              <w:szCs w:val="12"/>
            </w:rPr>
            <w:instrText>PAGE</w:instrText>
          </w:r>
          <w:r>
            <w:rPr>
              <w:rFonts w:cstheme="minorHAnsi"/>
              <w:sz w:val="10"/>
              <w:szCs w:val="12"/>
            </w:rPr>
            <w:fldChar w:fldCharType="separate"/>
          </w:r>
          <w:r>
            <w:rPr>
              <w:rFonts w:cstheme="minorHAnsi"/>
              <w:sz w:val="10"/>
              <w:szCs w:val="12"/>
            </w:rPr>
            <w:t>1</w:t>
          </w:r>
          <w:r>
            <w:rPr>
              <w:rFonts w:cstheme="minorHAnsi"/>
              <w:sz w:val="10"/>
              <w:szCs w:val="12"/>
            </w:rPr>
            <w:fldChar w:fldCharType="end"/>
          </w:r>
        </w:p>
      </w:tc>
    </w:tr>
  </w:tbl>
  <w:p w14:paraId="2B9B6711" w14:textId="77777777" w:rsidR="00654B0C" w:rsidRPr="009A04D1" w:rsidRDefault="00654B0C" w:rsidP="009A04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E903E1" w14:textId="77777777" w:rsidR="00874FA4" w:rsidRDefault="00874FA4" w:rsidP="00D770B2">
      <w:pPr>
        <w:spacing w:after="0" w:line="240" w:lineRule="auto"/>
      </w:pPr>
      <w:r>
        <w:separator/>
      </w:r>
    </w:p>
  </w:footnote>
  <w:footnote w:type="continuationSeparator" w:id="0">
    <w:p w14:paraId="1C050ABB" w14:textId="77777777" w:rsidR="00874FA4" w:rsidRDefault="00874FA4" w:rsidP="00D770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80" w:type="pct"/>
      <w:tblBorders>
        <w:bottom w:val="double" w:sz="4" w:space="0" w:color="0E57C4" w:themeColor="background2" w:themeShade="80"/>
      </w:tblBorders>
      <w:shd w:val="clear" w:color="auto" w:fill="FFFFFF" w:themeFill="background1"/>
      <w:tblCellMar>
        <w:top w:w="72" w:type="dxa"/>
        <w:left w:w="115" w:type="dxa"/>
        <w:bottom w:w="72" w:type="dxa"/>
        <w:right w:w="115" w:type="dxa"/>
      </w:tblCellMar>
      <w:tblLook w:val="04A0" w:firstRow="1" w:lastRow="0" w:firstColumn="1" w:lastColumn="0" w:noHBand="0" w:noVBand="1"/>
    </w:tblPr>
    <w:tblGrid>
      <w:gridCol w:w="2267"/>
      <w:gridCol w:w="6950"/>
    </w:tblGrid>
    <w:tr w:rsidR="009A04D1" w:rsidRPr="00700B2F" w14:paraId="2342E2FF" w14:textId="77777777" w:rsidTr="00DA33B8">
      <w:trPr>
        <w:trHeight w:val="217"/>
      </w:trPr>
      <w:tc>
        <w:tcPr>
          <w:tcW w:w="1230" w:type="pct"/>
          <w:tcBorders>
            <w:top w:val="single" w:sz="4" w:space="0" w:color="0E57C4" w:themeColor="background2" w:themeShade="80"/>
          </w:tcBorders>
          <w:shd w:val="clear" w:color="auto" w:fill="FFFFFF" w:themeFill="background1"/>
          <w:vAlign w:val="bottom"/>
        </w:tcPr>
        <w:p w14:paraId="636B01DE" w14:textId="769DAA12" w:rsidR="009A04D1" w:rsidRPr="00433969" w:rsidRDefault="009A04D1" w:rsidP="009A04D1">
          <w:pPr>
            <w:pStyle w:val="Nagwek"/>
            <w:jc w:val="center"/>
            <w:rPr>
              <w:rFonts w:ascii="Calibri Light" w:hAnsi="Calibri Light" w:cstheme="minorHAnsi"/>
              <w:bCs/>
              <w:sz w:val="16"/>
              <w:szCs w:val="16"/>
            </w:rPr>
          </w:pPr>
          <w:r w:rsidRPr="00433969">
            <w:rPr>
              <w:rFonts w:ascii="Calibri Light" w:hAnsi="Calibri Light" w:cstheme="minorHAnsi"/>
              <w:bCs/>
              <w:sz w:val="14"/>
              <w:szCs w:val="16"/>
            </w:rPr>
            <w:t>Nr zamówienia: IZP.272.1.</w:t>
          </w:r>
          <w:r>
            <w:rPr>
              <w:rFonts w:ascii="Calibri Light" w:hAnsi="Calibri Light" w:cstheme="minorHAnsi"/>
              <w:bCs/>
              <w:sz w:val="14"/>
              <w:szCs w:val="16"/>
            </w:rPr>
            <w:t>5</w:t>
          </w:r>
          <w:r w:rsidR="00845F23">
            <w:rPr>
              <w:rFonts w:ascii="Calibri Light" w:hAnsi="Calibri Light" w:cstheme="minorHAnsi"/>
              <w:bCs/>
              <w:sz w:val="14"/>
              <w:szCs w:val="16"/>
            </w:rPr>
            <w:t>9</w:t>
          </w:r>
          <w:r w:rsidRPr="00433969">
            <w:rPr>
              <w:rFonts w:ascii="Calibri Light" w:hAnsi="Calibri Light" w:cstheme="minorHAnsi"/>
              <w:bCs/>
              <w:sz w:val="14"/>
              <w:szCs w:val="16"/>
            </w:rPr>
            <w:t>.2020</w:t>
          </w:r>
        </w:p>
      </w:tc>
      <w:tc>
        <w:tcPr>
          <w:tcW w:w="3770" w:type="pct"/>
          <w:tcBorders>
            <w:top w:val="single" w:sz="4" w:space="0" w:color="0E57C4" w:themeColor="background2" w:themeShade="80"/>
          </w:tcBorders>
          <w:shd w:val="clear" w:color="auto" w:fill="FFFFFF" w:themeFill="background1"/>
          <w:vAlign w:val="bottom"/>
        </w:tcPr>
        <w:p w14:paraId="1B338A07" w14:textId="41A007ED" w:rsidR="009A04D1" w:rsidRPr="00700B2F" w:rsidRDefault="009A04D1" w:rsidP="009A04D1">
          <w:pPr>
            <w:pStyle w:val="Nagwek"/>
            <w:rPr>
              <w:rFonts w:ascii="Calibri Light" w:hAnsi="Calibri Light" w:cstheme="minorHAnsi"/>
              <w:sz w:val="14"/>
              <w:szCs w:val="16"/>
            </w:rPr>
          </w:pPr>
          <w:r w:rsidRPr="00700B2F">
            <w:rPr>
              <w:rFonts w:ascii="Calibri Light" w:hAnsi="Calibri Light" w:cstheme="minorHAnsi"/>
              <w:sz w:val="14"/>
              <w:szCs w:val="16"/>
            </w:rPr>
            <w:t xml:space="preserve">| </w:t>
          </w:r>
          <w:r w:rsidR="00A75283">
            <w:rPr>
              <w:rFonts w:ascii="Calibri Light" w:hAnsi="Calibri Light" w:cstheme="minorHAnsi"/>
              <w:sz w:val="14"/>
              <w:szCs w:val="16"/>
            </w:rPr>
            <w:t>Modernizacja dachu</w:t>
          </w:r>
          <w:r w:rsidRPr="009A04D1">
            <w:rPr>
              <w:rFonts w:ascii="Calibri Light" w:hAnsi="Calibri Light" w:cstheme="minorHAnsi"/>
              <w:sz w:val="14"/>
              <w:szCs w:val="16"/>
            </w:rPr>
            <w:t xml:space="preserve"> na budynku Szkoły Podstawowej w Rożnowie</w:t>
          </w:r>
          <w:r w:rsidRPr="00700B2F">
            <w:rPr>
              <w:rFonts w:ascii="Calibri Light" w:hAnsi="Calibri Light" w:cstheme="minorHAnsi"/>
              <w:sz w:val="14"/>
              <w:szCs w:val="16"/>
            </w:rPr>
            <w:t>|</w:t>
          </w:r>
        </w:p>
      </w:tc>
    </w:tr>
  </w:tbl>
  <w:p w14:paraId="340A5228" w14:textId="6429C793" w:rsidR="00654B0C" w:rsidRPr="009A04D1" w:rsidRDefault="009A04D1" w:rsidP="009A04D1">
    <w:pPr>
      <w:pStyle w:val="Nagwek"/>
      <w:tabs>
        <w:tab w:val="clear" w:pos="4536"/>
        <w:tab w:val="clear" w:pos="9072"/>
        <w:tab w:val="left" w:pos="8133"/>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2CC4BAA6"/>
    <w:name w:val="WW8Num1"/>
    <w:lvl w:ilvl="0">
      <w:start w:val="1"/>
      <w:numFmt w:val="decimal"/>
      <w:lvlText w:val="%1."/>
      <w:lvlJc w:val="left"/>
      <w:pPr>
        <w:tabs>
          <w:tab w:val="num" w:pos="284"/>
        </w:tabs>
        <w:ind w:left="284" w:hanging="284"/>
      </w:pPr>
    </w:lvl>
    <w:lvl w:ilvl="1">
      <w:start w:val="1"/>
      <w:numFmt w:val="decimal"/>
      <w:lvlText w:val="%2."/>
      <w:lvlJc w:val="left"/>
      <w:pPr>
        <w:tabs>
          <w:tab w:val="num" w:pos="284"/>
        </w:tabs>
        <w:ind w:left="284" w:hanging="284"/>
      </w:pPr>
    </w:lvl>
    <w:lvl w:ilvl="2">
      <w:start w:val="1"/>
      <w:numFmt w:val="decimal"/>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2"/>
    <w:name w:val="WWNum1"/>
    <w:lvl w:ilvl="0">
      <w:start w:val="1"/>
      <w:numFmt w:val="decimal"/>
      <w:lvlText w:val="%1."/>
      <w:lvlJc w:val="left"/>
      <w:pPr>
        <w:tabs>
          <w:tab w:val="num" w:pos="0"/>
        </w:tabs>
        <w:ind w:left="720" w:hanging="360"/>
      </w:pPr>
      <w:rPr>
        <w:rFonts w:ascii="Arial Narrow" w:hAnsi="Arial Narrow"/>
        <w:b/>
        <w:sz w:val="20"/>
      </w:rPr>
    </w:lvl>
    <w:lvl w:ilvl="1">
      <w:start w:val="1"/>
      <w:numFmt w:val="decimal"/>
      <w:lvlText w:val="%1.%2."/>
      <w:lvlJc w:val="left"/>
      <w:pPr>
        <w:tabs>
          <w:tab w:val="num" w:pos="0"/>
        </w:tabs>
        <w:ind w:left="1440" w:hanging="360"/>
      </w:pPr>
      <w:rPr>
        <w:rFonts w:ascii="Arial Narrow" w:hAnsi="Arial Narrow"/>
        <w:b/>
        <w:sz w:val="20"/>
      </w:rPr>
    </w:lvl>
    <w:lvl w:ilvl="2">
      <w:start w:val="1"/>
      <w:numFmt w:val="lowerLetter"/>
      <w:lvlText w:val="%3."/>
      <w:lvlJc w:val="right"/>
      <w:pPr>
        <w:tabs>
          <w:tab w:val="num" w:pos="0"/>
        </w:tabs>
        <w:ind w:left="2160" w:hanging="180"/>
      </w:pPr>
      <w:rPr>
        <w:rFonts w:ascii="Arial Narrow" w:hAnsi="Arial Narrow"/>
        <w:b/>
        <w:sz w:val="2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multilevel"/>
    <w:tmpl w:val="00000003"/>
    <w:name w:val="WWNum2"/>
    <w:lvl w:ilvl="0">
      <w:start w:val="1"/>
      <w:numFmt w:val="decimal"/>
      <w:lvlText w:val="%1."/>
      <w:lvlJc w:val="left"/>
      <w:pPr>
        <w:tabs>
          <w:tab w:val="num" w:pos="0"/>
        </w:tabs>
        <w:ind w:left="360" w:hanging="360"/>
      </w:pPr>
      <w:rPr>
        <w:rFonts w:ascii="Arial Narrow" w:hAnsi="Arial Narrow"/>
        <w:b/>
        <w:sz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0000004"/>
    <w:multiLevelType w:val="multilevel"/>
    <w:tmpl w:val="00000004"/>
    <w:name w:val="WWNum4"/>
    <w:lvl w:ilvl="0">
      <w:start w:val="1"/>
      <w:numFmt w:val="decimal"/>
      <w:lvlText w:val="%1."/>
      <w:lvlJc w:val="left"/>
      <w:pPr>
        <w:tabs>
          <w:tab w:val="num" w:pos="720"/>
        </w:tabs>
        <w:ind w:left="720" w:hanging="360"/>
      </w:pPr>
      <w:rPr>
        <w:rFonts w:ascii="Arial Narrow" w:hAnsi="Arial Narrow"/>
        <w:b w:val="0"/>
        <w:bCs w:val="0"/>
        <w:sz w:val="18"/>
        <w:szCs w:val="20"/>
      </w:rPr>
    </w:lvl>
    <w:lvl w:ilvl="1">
      <w:start w:val="1"/>
      <w:numFmt w:val="decimal"/>
      <w:lvlText w:val="%1.%2."/>
      <w:lvlJc w:val="left"/>
      <w:pPr>
        <w:tabs>
          <w:tab w:val="num" w:pos="1080"/>
        </w:tabs>
        <w:ind w:left="1080" w:hanging="360"/>
      </w:pPr>
      <w:rPr>
        <w:rFonts w:ascii="Arial Narrow" w:hAnsi="Arial Narrow" w:cs="Times New Roman"/>
        <w:b w:val="0"/>
        <w:bCs w:val="0"/>
        <w:sz w:val="18"/>
        <w:szCs w:val="20"/>
        <w:lang w:val="pl-PL"/>
      </w:rPr>
    </w:lvl>
    <w:lvl w:ilvl="2">
      <w:start w:val="1"/>
      <w:numFmt w:val="decimal"/>
      <w:lvlText w:val="%2.%3."/>
      <w:lvlJc w:val="left"/>
      <w:pPr>
        <w:tabs>
          <w:tab w:val="num" w:pos="1440"/>
        </w:tabs>
        <w:ind w:left="1440" w:hanging="360"/>
      </w:pPr>
      <w:rPr>
        <w:rFonts w:eastAsia="Times New Roman" w:cs="Times New Roman"/>
        <w:b w:val="0"/>
        <w:bCs w:val="0"/>
        <w:sz w:val="20"/>
        <w:szCs w:val="20"/>
        <w:lang w:val="pl-PL"/>
      </w:rPr>
    </w:lvl>
    <w:lvl w:ilvl="3">
      <w:start w:val="1"/>
      <w:numFmt w:val="lowerLetter"/>
      <w:lvlText w:val="%4."/>
      <w:lvlJc w:val="left"/>
      <w:pPr>
        <w:tabs>
          <w:tab w:val="num" w:pos="1800"/>
        </w:tabs>
        <w:ind w:left="1800" w:hanging="360"/>
      </w:pPr>
    </w:lvl>
    <w:lvl w:ilvl="4">
      <w:start w:val="1"/>
      <w:numFmt w:val="bullet"/>
      <w:lvlText w:val="▫"/>
      <w:lvlJc w:val="left"/>
      <w:pPr>
        <w:tabs>
          <w:tab w:val="num" w:pos="2160"/>
        </w:tabs>
        <w:ind w:left="2160" w:hanging="360"/>
      </w:pPr>
      <w:rPr>
        <w:rFonts w:ascii="Microsoft Sans Serif" w:hAnsi="Microsoft Sans Serif" w:cs="Arial"/>
        <w:b/>
        <w:i w:val="0"/>
        <w:sz w:val="24"/>
        <w:szCs w:val="24"/>
        <w:lang w:val="pl-PL"/>
      </w:rPr>
    </w:lvl>
    <w:lvl w:ilvl="5">
      <w:start w:val="1"/>
      <w:numFmt w:val="decimal"/>
      <w:lvlText w:val="%6."/>
      <w:lvlJc w:val="left"/>
      <w:pPr>
        <w:tabs>
          <w:tab w:val="num" w:pos="2520"/>
        </w:tabs>
        <w:ind w:left="2520" w:hanging="360"/>
      </w:pPr>
      <w:rPr>
        <w:rFonts w:cs="Times New Roman"/>
        <w:sz w:val="24"/>
        <w:szCs w:val="24"/>
        <w:lang w:val="pl-PL"/>
      </w:rPr>
    </w:lvl>
    <w:lvl w:ilvl="6">
      <w:start w:val="1"/>
      <w:numFmt w:val="decimal"/>
      <w:lvlText w:val="%7."/>
      <w:lvlJc w:val="left"/>
      <w:pPr>
        <w:tabs>
          <w:tab w:val="num" w:pos="2880"/>
        </w:tabs>
        <w:ind w:left="2880" w:hanging="360"/>
      </w:pPr>
      <w:rPr>
        <w:rFonts w:eastAsia="Symbol" w:cs="Symbol"/>
        <w:sz w:val="24"/>
        <w:szCs w:val="24"/>
        <w:lang w:val="pl-PL"/>
      </w:rPr>
    </w:lvl>
    <w:lvl w:ilvl="7">
      <w:start w:val="1"/>
      <w:numFmt w:val="decimal"/>
      <w:lvlText w:val="%8."/>
      <w:lvlJc w:val="left"/>
      <w:pPr>
        <w:tabs>
          <w:tab w:val="num" w:pos="3240"/>
        </w:tabs>
        <w:ind w:left="3240" w:hanging="360"/>
      </w:pPr>
      <w:rPr>
        <w:rFonts w:eastAsia="Courier New" w:cs="Courier New"/>
        <w:sz w:val="24"/>
        <w:szCs w:val="24"/>
        <w:lang w:val="pl-PL"/>
      </w:rPr>
    </w:lvl>
    <w:lvl w:ilvl="8">
      <w:start w:val="1"/>
      <w:numFmt w:val="decimal"/>
      <w:lvlText w:val="%9."/>
      <w:lvlJc w:val="left"/>
      <w:pPr>
        <w:tabs>
          <w:tab w:val="num" w:pos="3600"/>
        </w:tabs>
        <w:ind w:left="3600" w:hanging="360"/>
      </w:pPr>
      <w:rPr>
        <w:rFonts w:cs="Times New Roman"/>
        <w:sz w:val="24"/>
        <w:szCs w:val="24"/>
        <w:lang w:val="pl-PL"/>
      </w:rPr>
    </w:lvl>
  </w:abstractNum>
  <w:abstractNum w:abstractNumId="4" w15:restartNumberingAfterBreak="0">
    <w:nsid w:val="00000005"/>
    <w:multiLevelType w:val="multilevel"/>
    <w:tmpl w:val="81B0D182"/>
    <w:name w:val="WWNum5"/>
    <w:lvl w:ilvl="0">
      <w:start w:val="1"/>
      <w:numFmt w:val="decimal"/>
      <w:lvlText w:val="%1."/>
      <w:lvlJc w:val="left"/>
      <w:pPr>
        <w:tabs>
          <w:tab w:val="num" w:pos="360"/>
        </w:tabs>
        <w:ind w:left="360" w:hanging="360"/>
      </w:pPr>
      <w:rPr>
        <w:rFonts w:ascii="Arial Narrow" w:hAnsi="Arial Narrow"/>
        <w:b w:val="0"/>
        <w:bCs w:val="0"/>
        <w:color w:val="auto"/>
        <w:sz w:val="18"/>
      </w:rPr>
    </w:lvl>
    <w:lvl w:ilvl="1">
      <w:start w:val="1"/>
      <w:numFmt w:val="lowerLetter"/>
      <w:lvlText w:val="%2."/>
      <w:lvlJc w:val="left"/>
      <w:pPr>
        <w:tabs>
          <w:tab w:val="num" w:pos="1080"/>
        </w:tabs>
        <w:ind w:left="1080" w:hanging="360"/>
      </w:pPr>
      <w:rPr>
        <w:b w:val="0"/>
        <w:sz w:val="18"/>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sz w:val="16"/>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00000006"/>
    <w:multiLevelType w:val="multilevel"/>
    <w:tmpl w:val="FAAC5130"/>
    <w:name w:val="WWNum6"/>
    <w:lvl w:ilvl="0">
      <w:start w:val="1"/>
      <w:numFmt w:val="decimal"/>
      <w:lvlText w:val="%1."/>
      <w:lvlJc w:val="left"/>
      <w:pPr>
        <w:tabs>
          <w:tab w:val="num" w:pos="380"/>
        </w:tabs>
        <w:ind w:left="380" w:hanging="360"/>
      </w:pPr>
      <w:rPr>
        <w:rFonts w:ascii="Arial Narrow" w:hAnsi="Arial Narrow" w:cs="Arial" w:hint="default"/>
        <w:sz w:val="18"/>
      </w:rPr>
    </w:lvl>
    <w:lvl w:ilvl="1">
      <w:start w:val="1"/>
      <w:numFmt w:val="lowerLetter"/>
      <w:lvlText w:val="%2."/>
      <w:lvlJc w:val="left"/>
      <w:pPr>
        <w:tabs>
          <w:tab w:val="num" w:pos="1100"/>
        </w:tabs>
        <w:ind w:left="1100" w:hanging="360"/>
      </w:pPr>
    </w:lvl>
    <w:lvl w:ilvl="2">
      <w:start w:val="1"/>
      <w:numFmt w:val="lowerRoman"/>
      <w:lvlText w:val="%3."/>
      <w:lvlJc w:val="right"/>
      <w:pPr>
        <w:tabs>
          <w:tab w:val="num" w:pos="1820"/>
        </w:tabs>
        <w:ind w:left="1820" w:hanging="180"/>
      </w:pPr>
    </w:lvl>
    <w:lvl w:ilvl="3">
      <w:start w:val="1"/>
      <w:numFmt w:val="decimal"/>
      <w:lvlText w:val="%4."/>
      <w:lvlJc w:val="left"/>
      <w:pPr>
        <w:tabs>
          <w:tab w:val="num" w:pos="2540"/>
        </w:tabs>
        <w:ind w:left="2540" w:hanging="360"/>
      </w:pPr>
    </w:lvl>
    <w:lvl w:ilvl="4">
      <w:start w:val="1"/>
      <w:numFmt w:val="lowerLetter"/>
      <w:lvlText w:val="%5."/>
      <w:lvlJc w:val="left"/>
      <w:pPr>
        <w:tabs>
          <w:tab w:val="num" w:pos="3260"/>
        </w:tabs>
        <w:ind w:left="3260" w:hanging="360"/>
      </w:pPr>
    </w:lvl>
    <w:lvl w:ilvl="5">
      <w:start w:val="1"/>
      <w:numFmt w:val="lowerRoman"/>
      <w:lvlText w:val="%6."/>
      <w:lvlJc w:val="right"/>
      <w:pPr>
        <w:tabs>
          <w:tab w:val="num" w:pos="3980"/>
        </w:tabs>
        <w:ind w:left="3980" w:hanging="180"/>
      </w:pPr>
    </w:lvl>
    <w:lvl w:ilvl="6">
      <w:start w:val="1"/>
      <w:numFmt w:val="decimal"/>
      <w:lvlText w:val="%7."/>
      <w:lvlJc w:val="left"/>
      <w:pPr>
        <w:tabs>
          <w:tab w:val="num" w:pos="4700"/>
        </w:tabs>
        <w:ind w:left="4700" w:hanging="360"/>
      </w:pPr>
    </w:lvl>
    <w:lvl w:ilvl="7">
      <w:start w:val="1"/>
      <w:numFmt w:val="lowerLetter"/>
      <w:lvlText w:val="%8."/>
      <w:lvlJc w:val="left"/>
      <w:pPr>
        <w:tabs>
          <w:tab w:val="num" w:pos="5420"/>
        </w:tabs>
        <w:ind w:left="5420" w:hanging="360"/>
      </w:pPr>
    </w:lvl>
    <w:lvl w:ilvl="8">
      <w:start w:val="1"/>
      <w:numFmt w:val="lowerRoman"/>
      <w:lvlText w:val="%9."/>
      <w:lvlJc w:val="right"/>
      <w:pPr>
        <w:tabs>
          <w:tab w:val="num" w:pos="6140"/>
        </w:tabs>
        <w:ind w:left="6140" w:hanging="180"/>
      </w:pPr>
    </w:lvl>
  </w:abstractNum>
  <w:abstractNum w:abstractNumId="6" w15:restartNumberingAfterBreak="0">
    <w:nsid w:val="00000008"/>
    <w:multiLevelType w:val="multilevel"/>
    <w:tmpl w:val="8A1CDE58"/>
    <w:name w:val="WWNum8"/>
    <w:lvl w:ilvl="0">
      <w:start w:val="1"/>
      <w:numFmt w:val="decimal"/>
      <w:lvlText w:val="%1."/>
      <w:lvlJc w:val="left"/>
      <w:pPr>
        <w:tabs>
          <w:tab w:val="num" w:pos="0"/>
        </w:tabs>
        <w:ind w:left="390" w:hanging="360"/>
      </w:pPr>
      <w:rPr>
        <w:rFonts w:ascii="Arial Narrow" w:hAnsi="Arial Narrow"/>
        <w:b w:val="0"/>
        <w:bCs w:val="0"/>
        <w:sz w:val="18"/>
      </w:rPr>
    </w:lvl>
    <w:lvl w:ilvl="1">
      <w:start w:val="1"/>
      <w:numFmt w:val="lowerLetter"/>
      <w:lvlText w:val="%2."/>
      <w:lvlJc w:val="left"/>
      <w:pPr>
        <w:tabs>
          <w:tab w:val="num" w:pos="0"/>
        </w:tabs>
        <w:ind w:left="1110" w:hanging="360"/>
      </w:pPr>
      <w:rPr>
        <w:rFonts w:ascii="Arial Narrow" w:hAnsi="Arial Narrow" w:cs="Arial" w:hint="default"/>
        <w:b w:val="0"/>
        <w:sz w:val="18"/>
      </w:rPr>
    </w:lvl>
    <w:lvl w:ilvl="2">
      <w:start w:val="1"/>
      <w:numFmt w:val="lowerRoman"/>
      <w:lvlText w:val="%3."/>
      <w:lvlJc w:val="right"/>
      <w:pPr>
        <w:tabs>
          <w:tab w:val="num" w:pos="0"/>
        </w:tabs>
        <w:ind w:left="1830" w:hanging="180"/>
      </w:pPr>
    </w:lvl>
    <w:lvl w:ilvl="3">
      <w:start w:val="1"/>
      <w:numFmt w:val="decimal"/>
      <w:lvlText w:val="%4."/>
      <w:lvlJc w:val="left"/>
      <w:pPr>
        <w:tabs>
          <w:tab w:val="num" w:pos="0"/>
        </w:tabs>
        <w:ind w:left="2550" w:hanging="360"/>
      </w:pPr>
    </w:lvl>
    <w:lvl w:ilvl="4">
      <w:start w:val="1"/>
      <w:numFmt w:val="lowerLetter"/>
      <w:lvlText w:val="%5."/>
      <w:lvlJc w:val="left"/>
      <w:pPr>
        <w:tabs>
          <w:tab w:val="num" w:pos="0"/>
        </w:tabs>
        <w:ind w:left="3270" w:hanging="360"/>
      </w:pPr>
    </w:lvl>
    <w:lvl w:ilvl="5">
      <w:start w:val="1"/>
      <w:numFmt w:val="lowerRoman"/>
      <w:lvlText w:val="%6."/>
      <w:lvlJc w:val="right"/>
      <w:pPr>
        <w:tabs>
          <w:tab w:val="num" w:pos="0"/>
        </w:tabs>
        <w:ind w:left="3990" w:hanging="180"/>
      </w:pPr>
    </w:lvl>
    <w:lvl w:ilvl="6">
      <w:start w:val="1"/>
      <w:numFmt w:val="decimal"/>
      <w:lvlText w:val="%7."/>
      <w:lvlJc w:val="left"/>
      <w:pPr>
        <w:tabs>
          <w:tab w:val="num" w:pos="0"/>
        </w:tabs>
        <w:ind w:left="4710" w:hanging="360"/>
      </w:pPr>
    </w:lvl>
    <w:lvl w:ilvl="7">
      <w:start w:val="1"/>
      <w:numFmt w:val="lowerLetter"/>
      <w:lvlText w:val="%8."/>
      <w:lvlJc w:val="left"/>
      <w:pPr>
        <w:tabs>
          <w:tab w:val="num" w:pos="0"/>
        </w:tabs>
        <w:ind w:left="5430" w:hanging="360"/>
      </w:pPr>
    </w:lvl>
    <w:lvl w:ilvl="8">
      <w:start w:val="1"/>
      <w:numFmt w:val="lowerRoman"/>
      <w:lvlText w:val="%9."/>
      <w:lvlJc w:val="right"/>
      <w:pPr>
        <w:tabs>
          <w:tab w:val="num" w:pos="0"/>
        </w:tabs>
        <w:ind w:left="6150" w:hanging="180"/>
      </w:pPr>
    </w:lvl>
  </w:abstractNum>
  <w:abstractNum w:abstractNumId="7" w15:restartNumberingAfterBreak="0">
    <w:nsid w:val="00000009"/>
    <w:multiLevelType w:val="multilevel"/>
    <w:tmpl w:val="D8DC300A"/>
    <w:name w:val="WWNum9"/>
    <w:lvl w:ilvl="0">
      <w:start w:val="1"/>
      <w:numFmt w:val="decimal"/>
      <w:lvlText w:val="%1."/>
      <w:lvlJc w:val="left"/>
      <w:pPr>
        <w:tabs>
          <w:tab w:val="num" w:pos="0"/>
        </w:tabs>
        <w:ind w:left="720" w:hanging="360"/>
      </w:pPr>
      <w:rPr>
        <w:rFonts w:ascii="Calibri Light" w:hAnsi="Calibri Light" w:cs="Calibri Light" w:hint="default"/>
        <w:b w:val="0"/>
        <w:bCs w:val="0"/>
        <w:sz w:val="18"/>
        <w:szCs w:val="18"/>
      </w:rPr>
    </w:lvl>
    <w:lvl w:ilvl="1">
      <w:start w:val="1"/>
      <w:numFmt w:val="lowerLetter"/>
      <w:lvlText w:val="%2."/>
      <w:lvlJc w:val="left"/>
      <w:pPr>
        <w:tabs>
          <w:tab w:val="num" w:pos="0"/>
        </w:tabs>
        <w:ind w:left="1440" w:hanging="360"/>
      </w:pPr>
      <w:rPr>
        <w:rFonts w:ascii="Arial" w:hAnsi="Arial" w:cs="Arial" w:hint="default"/>
        <w:b w:val="0"/>
        <w:sz w:val="16"/>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10"/>
    <w:multiLevelType w:val="multilevel"/>
    <w:tmpl w:val="79400674"/>
    <w:lvl w:ilvl="0">
      <w:start w:val="1"/>
      <w:numFmt w:val="decimal"/>
      <w:lvlText w:val="%1."/>
      <w:lvlJc w:val="left"/>
      <w:pPr>
        <w:ind w:left="380" w:hanging="360"/>
      </w:pPr>
      <w:rPr>
        <w:rFonts w:hint="default"/>
        <w:b w:val="0"/>
        <w:sz w:val="18"/>
      </w:rPr>
    </w:lvl>
    <w:lvl w:ilvl="1">
      <w:start w:val="1"/>
      <w:numFmt w:val="decimal"/>
      <w:lvlText w:val="%1.%2."/>
      <w:lvlJc w:val="left"/>
      <w:pPr>
        <w:ind w:left="1100" w:hanging="360"/>
      </w:pPr>
      <w:rPr>
        <w:rFonts w:hint="default"/>
        <w:b w:val="0"/>
        <w:sz w:val="18"/>
      </w:rPr>
    </w:lvl>
    <w:lvl w:ilvl="2">
      <w:start w:val="1"/>
      <w:numFmt w:val="lowerLetter"/>
      <w:lvlText w:val="%3."/>
      <w:lvlJc w:val="right"/>
      <w:pPr>
        <w:ind w:left="1820" w:hanging="180"/>
      </w:pPr>
      <w:rPr>
        <w:rFonts w:hint="default"/>
        <w:b w:val="0"/>
      </w:rPr>
    </w:lvl>
    <w:lvl w:ilvl="3">
      <w:start w:val="1"/>
      <w:numFmt w:val="bullet"/>
      <w:lvlText w:val=""/>
      <w:lvlJc w:val="left"/>
      <w:pPr>
        <w:ind w:left="2540" w:hanging="360"/>
      </w:pPr>
      <w:rPr>
        <w:rFonts w:ascii="Wingdings" w:hAnsi="Wingdings" w:hint="default"/>
      </w:rPr>
    </w:lvl>
    <w:lvl w:ilvl="4">
      <w:start w:val="1"/>
      <w:numFmt w:val="lowerLetter"/>
      <w:lvlText w:val="%5."/>
      <w:lvlJc w:val="left"/>
      <w:pPr>
        <w:ind w:left="3260" w:hanging="360"/>
      </w:pPr>
      <w:rPr>
        <w:rFonts w:hint="default"/>
      </w:rPr>
    </w:lvl>
    <w:lvl w:ilvl="5">
      <w:start w:val="1"/>
      <w:numFmt w:val="lowerRoman"/>
      <w:lvlText w:val="%6."/>
      <w:lvlJc w:val="right"/>
      <w:pPr>
        <w:ind w:left="3980" w:hanging="180"/>
      </w:pPr>
      <w:rPr>
        <w:rFonts w:hint="default"/>
      </w:rPr>
    </w:lvl>
    <w:lvl w:ilvl="6">
      <w:start w:val="1"/>
      <w:numFmt w:val="decimal"/>
      <w:lvlText w:val="%7."/>
      <w:lvlJc w:val="left"/>
      <w:pPr>
        <w:ind w:left="4700" w:hanging="360"/>
      </w:pPr>
      <w:rPr>
        <w:rFonts w:hint="default"/>
      </w:rPr>
    </w:lvl>
    <w:lvl w:ilvl="7">
      <w:start w:val="1"/>
      <w:numFmt w:val="lowerLetter"/>
      <w:lvlText w:val="%8."/>
      <w:lvlJc w:val="left"/>
      <w:pPr>
        <w:ind w:left="5420" w:hanging="360"/>
      </w:pPr>
      <w:rPr>
        <w:rFonts w:hint="default"/>
      </w:rPr>
    </w:lvl>
    <w:lvl w:ilvl="8">
      <w:start w:val="1"/>
      <w:numFmt w:val="lowerRoman"/>
      <w:lvlText w:val="%9."/>
      <w:lvlJc w:val="right"/>
      <w:pPr>
        <w:ind w:left="6140" w:hanging="180"/>
      </w:pPr>
      <w:rPr>
        <w:rFonts w:hint="default"/>
      </w:rPr>
    </w:lvl>
  </w:abstractNum>
  <w:abstractNum w:abstractNumId="9" w15:restartNumberingAfterBreak="0">
    <w:nsid w:val="026B7E12"/>
    <w:multiLevelType w:val="multilevel"/>
    <w:tmpl w:val="924E5102"/>
    <w:lvl w:ilvl="0">
      <w:start w:val="1"/>
      <w:numFmt w:val="decimal"/>
      <w:lvlText w:val="%1."/>
      <w:lvlJc w:val="left"/>
      <w:pPr>
        <w:ind w:left="380" w:hanging="360"/>
      </w:pPr>
      <w:rPr>
        <w:rFonts w:hint="default"/>
        <w:b w:val="0"/>
        <w:sz w:val="18"/>
      </w:rPr>
    </w:lvl>
    <w:lvl w:ilvl="1">
      <w:start w:val="1"/>
      <w:numFmt w:val="decimal"/>
      <w:lvlText w:val="%1.%2."/>
      <w:lvlJc w:val="left"/>
      <w:pPr>
        <w:ind w:left="1100" w:hanging="360"/>
      </w:pPr>
      <w:rPr>
        <w:rFonts w:hint="default"/>
        <w:b w:val="0"/>
        <w:sz w:val="18"/>
      </w:rPr>
    </w:lvl>
    <w:lvl w:ilvl="2">
      <w:start w:val="1"/>
      <w:numFmt w:val="lowerLetter"/>
      <w:lvlText w:val="%3."/>
      <w:lvlJc w:val="right"/>
      <w:pPr>
        <w:ind w:left="1820" w:hanging="180"/>
      </w:pPr>
      <w:rPr>
        <w:rFonts w:hint="default"/>
        <w:b w:val="0"/>
        <w:sz w:val="20"/>
      </w:rPr>
    </w:lvl>
    <w:lvl w:ilvl="3">
      <w:start w:val="1"/>
      <w:numFmt w:val="bullet"/>
      <w:lvlText w:val=""/>
      <w:lvlJc w:val="left"/>
      <w:pPr>
        <w:ind w:left="2540" w:hanging="360"/>
      </w:pPr>
      <w:rPr>
        <w:rFonts w:ascii="Wingdings" w:hAnsi="Wingdings" w:hint="default"/>
      </w:rPr>
    </w:lvl>
    <w:lvl w:ilvl="4">
      <w:start w:val="1"/>
      <w:numFmt w:val="lowerLetter"/>
      <w:lvlText w:val="%5."/>
      <w:lvlJc w:val="left"/>
      <w:pPr>
        <w:ind w:left="3260" w:hanging="360"/>
      </w:pPr>
      <w:rPr>
        <w:rFonts w:hint="default"/>
      </w:rPr>
    </w:lvl>
    <w:lvl w:ilvl="5">
      <w:start w:val="1"/>
      <w:numFmt w:val="lowerRoman"/>
      <w:lvlText w:val="%6."/>
      <w:lvlJc w:val="right"/>
      <w:pPr>
        <w:ind w:left="3980" w:hanging="180"/>
      </w:pPr>
      <w:rPr>
        <w:rFonts w:hint="default"/>
      </w:rPr>
    </w:lvl>
    <w:lvl w:ilvl="6">
      <w:start w:val="1"/>
      <w:numFmt w:val="decimal"/>
      <w:lvlText w:val="%7."/>
      <w:lvlJc w:val="left"/>
      <w:pPr>
        <w:ind w:left="4700" w:hanging="360"/>
      </w:pPr>
      <w:rPr>
        <w:rFonts w:hint="default"/>
      </w:rPr>
    </w:lvl>
    <w:lvl w:ilvl="7">
      <w:start w:val="1"/>
      <w:numFmt w:val="lowerLetter"/>
      <w:lvlText w:val="%8."/>
      <w:lvlJc w:val="left"/>
      <w:pPr>
        <w:ind w:left="5420" w:hanging="360"/>
      </w:pPr>
      <w:rPr>
        <w:rFonts w:hint="default"/>
      </w:rPr>
    </w:lvl>
    <w:lvl w:ilvl="8">
      <w:start w:val="1"/>
      <w:numFmt w:val="lowerRoman"/>
      <w:lvlText w:val="%9."/>
      <w:lvlJc w:val="right"/>
      <w:pPr>
        <w:ind w:left="6140" w:hanging="180"/>
      </w:pPr>
      <w:rPr>
        <w:rFonts w:hint="default"/>
      </w:rPr>
    </w:lvl>
  </w:abstractNum>
  <w:abstractNum w:abstractNumId="10" w15:restartNumberingAfterBreak="0">
    <w:nsid w:val="1B216C91"/>
    <w:multiLevelType w:val="multilevel"/>
    <w:tmpl w:val="79400674"/>
    <w:lvl w:ilvl="0">
      <w:start w:val="1"/>
      <w:numFmt w:val="decimal"/>
      <w:lvlText w:val="%1."/>
      <w:lvlJc w:val="left"/>
      <w:pPr>
        <w:ind w:left="380" w:hanging="360"/>
      </w:pPr>
      <w:rPr>
        <w:rFonts w:hint="default"/>
        <w:b w:val="0"/>
        <w:sz w:val="18"/>
      </w:rPr>
    </w:lvl>
    <w:lvl w:ilvl="1">
      <w:start w:val="1"/>
      <w:numFmt w:val="decimal"/>
      <w:lvlText w:val="%1.%2."/>
      <w:lvlJc w:val="left"/>
      <w:pPr>
        <w:ind w:left="1100" w:hanging="360"/>
      </w:pPr>
      <w:rPr>
        <w:rFonts w:hint="default"/>
        <w:b w:val="0"/>
        <w:sz w:val="18"/>
      </w:rPr>
    </w:lvl>
    <w:lvl w:ilvl="2">
      <w:start w:val="1"/>
      <w:numFmt w:val="lowerLetter"/>
      <w:lvlText w:val="%3."/>
      <w:lvlJc w:val="right"/>
      <w:pPr>
        <w:ind w:left="1820" w:hanging="180"/>
      </w:pPr>
      <w:rPr>
        <w:rFonts w:hint="default"/>
        <w:b w:val="0"/>
      </w:rPr>
    </w:lvl>
    <w:lvl w:ilvl="3">
      <w:start w:val="1"/>
      <w:numFmt w:val="bullet"/>
      <w:lvlText w:val=""/>
      <w:lvlJc w:val="left"/>
      <w:pPr>
        <w:ind w:left="2540" w:hanging="360"/>
      </w:pPr>
      <w:rPr>
        <w:rFonts w:ascii="Wingdings" w:hAnsi="Wingdings" w:hint="default"/>
      </w:rPr>
    </w:lvl>
    <w:lvl w:ilvl="4">
      <w:start w:val="1"/>
      <w:numFmt w:val="lowerLetter"/>
      <w:lvlText w:val="%5."/>
      <w:lvlJc w:val="left"/>
      <w:pPr>
        <w:ind w:left="3260" w:hanging="360"/>
      </w:pPr>
      <w:rPr>
        <w:rFonts w:hint="default"/>
      </w:rPr>
    </w:lvl>
    <w:lvl w:ilvl="5">
      <w:start w:val="1"/>
      <w:numFmt w:val="lowerRoman"/>
      <w:lvlText w:val="%6."/>
      <w:lvlJc w:val="right"/>
      <w:pPr>
        <w:ind w:left="3980" w:hanging="180"/>
      </w:pPr>
      <w:rPr>
        <w:rFonts w:hint="default"/>
      </w:rPr>
    </w:lvl>
    <w:lvl w:ilvl="6">
      <w:start w:val="1"/>
      <w:numFmt w:val="decimal"/>
      <w:lvlText w:val="%7."/>
      <w:lvlJc w:val="left"/>
      <w:pPr>
        <w:ind w:left="4700" w:hanging="360"/>
      </w:pPr>
      <w:rPr>
        <w:rFonts w:hint="default"/>
      </w:rPr>
    </w:lvl>
    <w:lvl w:ilvl="7">
      <w:start w:val="1"/>
      <w:numFmt w:val="lowerLetter"/>
      <w:lvlText w:val="%8."/>
      <w:lvlJc w:val="left"/>
      <w:pPr>
        <w:ind w:left="5420" w:hanging="360"/>
      </w:pPr>
      <w:rPr>
        <w:rFonts w:hint="default"/>
      </w:rPr>
    </w:lvl>
    <w:lvl w:ilvl="8">
      <w:start w:val="1"/>
      <w:numFmt w:val="lowerRoman"/>
      <w:lvlText w:val="%9."/>
      <w:lvlJc w:val="right"/>
      <w:pPr>
        <w:ind w:left="6140" w:hanging="180"/>
      </w:pPr>
      <w:rPr>
        <w:rFonts w:hint="default"/>
      </w:rPr>
    </w:lvl>
  </w:abstractNum>
  <w:abstractNum w:abstractNumId="11" w15:restartNumberingAfterBreak="0">
    <w:nsid w:val="36650634"/>
    <w:multiLevelType w:val="multilevel"/>
    <w:tmpl w:val="4CCA491C"/>
    <w:lvl w:ilvl="0">
      <w:start w:val="1"/>
      <w:numFmt w:val="decimal"/>
      <w:lvlText w:val="%1."/>
      <w:lvlJc w:val="left"/>
      <w:pPr>
        <w:ind w:left="705"/>
      </w:pPr>
      <w:rPr>
        <w:rFonts w:ascii="Calibri Light" w:eastAsia="Arial" w:hAnsi="Calibri Light" w:cs="Calibri Light" w:hint="default"/>
        <w:b/>
        <w:bCs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702"/>
      </w:pPr>
      <w:rPr>
        <w:rFonts w:ascii="Calibri Light" w:eastAsia="Arial" w:hAnsi="Calibri Light" w:cs="Calibri Light" w:hint="default"/>
        <w:b w:val="0"/>
        <w:i w:val="0"/>
        <w:strike w:val="0"/>
        <w:dstrike w:val="0"/>
        <w:color w:val="000000"/>
        <w:sz w:val="18"/>
        <w:szCs w:val="20"/>
        <w:u w:val="none" w:color="000000"/>
        <w:bdr w:val="none" w:sz="0" w:space="0" w:color="auto"/>
        <w:shd w:val="clear" w:color="auto" w:fill="auto"/>
        <w:vertAlign w:val="baseline"/>
      </w:rPr>
    </w:lvl>
    <w:lvl w:ilvl="2">
      <w:start w:val="1"/>
      <w:numFmt w:val="lowerLetter"/>
      <w:lvlText w:val="%3."/>
      <w:lvlJc w:val="left"/>
      <w:pPr>
        <w:ind w:left="2160"/>
      </w:pPr>
      <w:rPr>
        <w:rFonts w:ascii="Calibri Light" w:eastAsia="Arial" w:hAnsi="Calibri Light" w:cs="Calibri Light" w:hint="default"/>
        <w:b w:val="0"/>
        <w:i w:val="0"/>
        <w:strike w:val="0"/>
        <w:dstrike w:val="0"/>
        <w:color w:val="000000"/>
        <w:sz w:val="18"/>
        <w:szCs w:val="20"/>
        <w:u w:val="none" w:color="000000"/>
        <w:bdr w:val="none" w:sz="0" w:space="0" w:color="auto"/>
        <w:shd w:val="clear" w:color="auto" w:fill="auto"/>
        <w:vertAlign w:val="baseline"/>
      </w:rPr>
    </w:lvl>
    <w:lvl w:ilvl="3">
      <w:start w:val="1"/>
      <w:numFmt w:val="decimal"/>
      <w:lvlText w:val="%4"/>
      <w:lvlJc w:val="left"/>
      <w:pPr>
        <w:ind w:left="29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6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3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5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5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381A7E85"/>
    <w:multiLevelType w:val="multilevel"/>
    <w:tmpl w:val="79400674"/>
    <w:lvl w:ilvl="0">
      <w:start w:val="1"/>
      <w:numFmt w:val="decimal"/>
      <w:lvlText w:val="%1."/>
      <w:lvlJc w:val="left"/>
      <w:pPr>
        <w:ind w:left="380" w:hanging="360"/>
      </w:pPr>
      <w:rPr>
        <w:rFonts w:hint="default"/>
        <w:b w:val="0"/>
        <w:sz w:val="18"/>
      </w:rPr>
    </w:lvl>
    <w:lvl w:ilvl="1">
      <w:start w:val="1"/>
      <w:numFmt w:val="decimal"/>
      <w:lvlText w:val="%1.%2."/>
      <w:lvlJc w:val="left"/>
      <w:pPr>
        <w:ind w:left="1100" w:hanging="360"/>
      </w:pPr>
      <w:rPr>
        <w:rFonts w:hint="default"/>
        <w:b w:val="0"/>
        <w:sz w:val="18"/>
      </w:rPr>
    </w:lvl>
    <w:lvl w:ilvl="2">
      <w:start w:val="1"/>
      <w:numFmt w:val="lowerLetter"/>
      <w:lvlText w:val="%3."/>
      <w:lvlJc w:val="right"/>
      <w:pPr>
        <w:ind w:left="1820" w:hanging="180"/>
      </w:pPr>
      <w:rPr>
        <w:rFonts w:hint="default"/>
        <w:b w:val="0"/>
      </w:rPr>
    </w:lvl>
    <w:lvl w:ilvl="3">
      <w:start w:val="1"/>
      <w:numFmt w:val="bullet"/>
      <w:lvlText w:val=""/>
      <w:lvlJc w:val="left"/>
      <w:pPr>
        <w:ind w:left="2540" w:hanging="360"/>
      </w:pPr>
      <w:rPr>
        <w:rFonts w:ascii="Wingdings" w:hAnsi="Wingdings" w:hint="default"/>
      </w:rPr>
    </w:lvl>
    <w:lvl w:ilvl="4">
      <w:start w:val="1"/>
      <w:numFmt w:val="lowerLetter"/>
      <w:lvlText w:val="%5."/>
      <w:lvlJc w:val="left"/>
      <w:pPr>
        <w:ind w:left="3260" w:hanging="360"/>
      </w:pPr>
      <w:rPr>
        <w:rFonts w:hint="default"/>
      </w:rPr>
    </w:lvl>
    <w:lvl w:ilvl="5">
      <w:start w:val="1"/>
      <w:numFmt w:val="lowerRoman"/>
      <w:lvlText w:val="%6."/>
      <w:lvlJc w:val="right"/>
      <w:pPr>
        <w:ind w:left="3980" w:hanging="180"/>
      </w:pPr>
      <w:rPr>
        <w:rFonts w:hint="default"/>
      </w:rPr>
    </w:lvl>
    <w:lvl w:ilvl="6">
      <w:start w:val="1"/>
      <w:numFmt w:val="decimal"/>
      <w:lvlText w:val="%7."/>
      <w:lvlJc w:val="left"/>
      <w:pPr>
        <w:ind w:left="4700" w:hanging="360"/>
      </w:pPr>
      <w:rPr>
        <w:rFonts w:hint="default"/>
      </w:rPr>
    </w:lvl>
    <w:lvl w:ilvl="7">
      <w:start w:val="1"/>
      <w:numFmt w:val="lowerLetter"/>
      <w:lvlText w:val="%8."/>
      <w:lvlJc w:val="left"/>
      <w:pPr>
        <w:ind w:left="5420" w:hanging="360"/>
      </w:pPr>
      <w:rPr>
        <w:rFonts w:hint="default"/>
      </w:rPr>
    </w:lvl>
    <w:lvl w:ilvl="8">
      <w:start w:val="1"/>
      <w:numFmt w:val="lowerRoman"/>
      <w:lvlText w:val="%9."/>
      <w:lvlJc w:val="right"/>
      <w:pPr>
        <w:ind w:left="6140" w:hanging="180"/>
      </w:pPr>
      <w:rPr>
        <w:rFonts w:hint="default"/>
      </w:rPr>
    </w:lvl>
  </w:abstractNum>
  <w:abstractNum w:abstractNumId="13" w15:restartNumberingAfterBreak="0">
    <w:nsid w:val="3F8347EF"/>
    <w:multiLevelType w:val="multilevel"/>
    <w:tmpl w:val="2BE42FBA"/>
    <w:lvl w:ilvl="0">
      <w:start w:val="1"/>
      <w:numFmt w:val="decimal"/>
      <w:lvlText w:val="%1."/>
      <w:lvlJc w:val="left"/>
      <w:pPr>
        <w:ind w:left="720" w:hanging="360"/>
      </w:pPr>
      <w:rPr>
        <w:rFonts w:hint="default"/>
        <w:b/>
      </w:rPr>
    </w:lvl>
    <w:lvl w:ilvl="1">
      <w:start w:val="1"/>
      <w:numFmt w:val="decimal"/>
      <w:lvlText w:val="%1.%2."/>
      <w:lvlJc w:val="left"/>
      <w:pPr>
        <w:ind w:left="1440" w:hanging="360"/>
      </w:pPr>
      <w:rPr>
        <w:rFonts w:hint="default"/>
        <w:b w:val="0"/>
        <w:sz w:val="20"/>
      </w:rPr>
    </w:lvl>
    <w:lvl w:ilvl="2">
      <w:start w:val="1"/>
      <w:numFmt w:val="lowerLetter"/>
      <w:lvlText w:val="%3."/>
      <w:lvlJc w:val="right"/>
      <w:pPr>
        <w:ind w:left="2160" w:hanging="180"/>
      </w:pPr>
      <w:rPr>
        <w:rFonts w:hint="default"/>
        <w:b w:val="0"/>
        <w:color w:val="auto"/>
      </w:rPr>
    </w:lvl>
    <w:lvl w:ilvl="3">
      <w:start w:val="1"/>
      <w:numFmt w:val="bullet"/>
      <w:lvlText w:val=""/>
      <w:lvlJc w:val="left"/>
      <w:pPr>
        <w:ind w:left="2880" w:hanging="360"/>
      </w:pPr>
      <w:rPr>
        <w:rFonts w:ascii="Wingdings" w:hAnsi="Wingding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9FE69D3"/>
    <w:multiLevelType w:val="multilevel"/>
    <w:tmpl w:val="E0B2CDA8"/>
    <w:lvl w:ilvl="0">
      <w:start w:val="1"/>
      <w:numFmt w:val="upperRoman"/>
      <w:lvlText w:val="Rozdział %1."/>
      <w:lvlJc w:val="left"/>
      <w:pPr>
        <w:ind w:left="227" w:hanging="227"/>
      </w:pPr>
      <w:rPr>
        <w:u w:val="single"/>
      </w:rPr>
    </w:lvl>
    <w:lvl w:ilvl="1">
      <w:start w:val="1"/>
      <w:numFmt w:val="decimal"/>
      <w:lvlText w:val="%2. "/>
      <w:lvlJc w:val="left"/>
      <w:pPr>
        <w:ind w:left="720" w:hanging="360"/>
      </w:pPr>
      <w:rPr>
        <w:rFonts w:ascii="Calibri Light" w:hAnsi="Calibri Light" w:cs="Calibri Light" w:hint="default"/>
        <w:b w:val="0"/>
        <w:i w:val="0"/>
        <w:sz w:val="20"/>
        <w:szCs w:val="20"/>
      </w:rPr>
    </w:lvl>
    <w:lvl w:ilvl="2">
      <w:start w:val="1"/>
      <w:numFmt w:val="decimal"/>
      <w:lvlText w:val="%2.%3."/>
      <w:lvlJc w:val="left"/>
      <w:pPr>
        <w:ind w:left="1080" w:hanging="360"/>
      </w:pPr>
      <w:rPr>
        <w:rFonts w:cs="Calibri"/>
        <w:b w:val="0"/>
        <w:color w:val="auto"/>
        <w:sz w:val="18"/>
      </w:rPr>
    </w:lvl>
    <w:lvl w:ilvl="3">
      <w:start w:val="1"/>
      <w:numFmt w:val="decimal"/>
      <w:lvlText w:val="%2.%3.%4."/>
      <w:lvlJc w:val="left"/>
      <w:pPr>
        <w:ind w:left="1701" w:hanging="621"/>
      </w:pPr>
      <w:rPr>
        <w:b w:val="0"/>
        <w:sz w:val="22"/>
      </w:rPr>
    </w:lvl>
    <w:lvl w:ilvl="4">
      <w:start w:val="1"/>
      <w:numFmt w:val="lowerLetter"/>
      <w:lvlText w:val="%5."/>
      <w:lvlJc w:val="left"/>
      <w:pPr>
        <w:ind w:left="1800" w:hanging="360"/>
      </w:pPr>
      <w:rPr>
        <w:b w:val="0"/>
        <w:sz w:val="18"/>
      </w:rPr>
    </w:lvl>
    <w:lvl w:ilvl="5">
      <w:start w:val="1"/>
      <w:numFmt w:val="bullet"/>
      <w:lvlText w:val=""/>
      <w:lvlJc w:val="left"/>
      <w:pPr>
        <w:ind w:left="2160" w:hanging="360"/>
      </w:pPr>
      <w:rPr>
        <w:rFonts w:ascii="Symbol" w:hAnsi="Symbol" w:cs="Symbol" w:hint="default"/>
        <w:color w:val="00000A"/>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389636E"/>
    <w:multiLevelType w:val="multilevel"/>
    <w:tmpl w:val="0F6A914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lowerLetter"/>
      <w:lvlText w:val="%3."/>
      <w:lvlJc w:val="right"/>
      <w:pPr>
        <w:ind w:left="1800" w:hanging="180"/>
      </w:pPr>
      <w:rPr>
        <w:rFonts w:hint="default"/>
        <w:b w:val="0"/>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15:restartNumberingAfterBreak="0">
    <w:nsid w:val="545C1196"/>
    <w:multiLevelType w:val="multilevel"/>
    <w:tmpl w:val="924E5102"/>
    <w:lvl w:ilvl="0">
      <w:start w:val="1"/>
      <w:numFmt w:val="decimal"/>
      <w:lvlText w:val="%1."/>
      <w:lvlJc w:val="left"/>
      <w:pPr>
        <w:ind w:left="380" w:hanging="360"/>
      </w:pPr>
      <w:rPr>
        <w:rFonts w:hint="default"/>
        <w:b w:val="0"/>
        <w:sz w:val="18"/>
      </w:rPr>
    </w:lvl>
    <w:lvl w:ilvl="1">
      <w:start w:val="1"/>
      <w:numFmt w:val="decimal"/>
      <w:lvlText w:val="%1.%2."/>
      <w:lvlJc w:val="left"/>
      <w:pPr>
        <w:ind w:left="1100" w:hanging="360"/>
      </w:pPr>
      <w:rPr>
        <w:rFonts w:hint="default"/>
        <w:b w:val="0"/>
        <w:sz w:val="18"/>
      </w:rPr>
    </w:lvl>
    <w:lvl w:ilvl="2">
      <w:start w:val="1"/>
      <w:numFmt w:val="lowerLetter"/>
      <w:lvlText w:val="%3."/>
      <w:lvlJc w:val="right"/>
      <w:pPr>
        <w:ind w:left="1820" w:hanging="180"/>
      </w:pPr>
      <w:rPr>
        <w:rFonts w:hint="default"/>
        <w:b w:val="0"/>
        <w:sz w:val="20"/>
      </w:rPr>
    </w:lvl>
    <w:lvl w:ilvl="3">
      <w:start w:val="1"/>
      <w:numFmt w:val="bullet"/>
      <w:lvlText w:val=""/>
      <w:lvlJc w:val="left"/>
      <w:pPr>
        <w:ind w:left="2540" w:hanging="360"/>
      </w:pPr>
      <w:rPr>
        <w:rFonts w:ascii="Wingdings" w:hAnsi="Wingdings" w:hint="default"/>
      </w:rPr>
    </w:lvl>
    <w:lvl w:ilvl="4">
      <w:start w:val="1"/>
      <w:numFmt w:val="lowerLetter"/>
      <w:lvlText w:val="%5."/>
      <w:lvlJc w:val="left"/>
      <w:pPr>
        <w:ind w:left="3260" w:hanging="360"/>
      </w:pPr>
      <w:rPr>
        <w:rFonts w:hint="default"/>
      </w:rPr>
    </w:lvl>
    <w:lvl w:ilvl="5">
      <w:start w:val="1"/>
      <w:numFmt w:val="lowerRoman"/>
      <w:lvlText w:val="%6."/>
      <w:lvlJc w:val="right"/>
      <w:pPr>
        <w:ind w:left="3980" w:hanging="180"/>
      </w:pPr>
      <w:rPr>
        <w:rFonts w:hint="default"/>
      </w:rPr>
    </w:lvl>
    <w:lvl w:ilvl="6">
      <w:start w:val="1"/>
      <w:numFmt w:val="decimal"/>
      <w:lvlText w:val="%7."/>
      <w:lvlJc w:val="left"/>
      <w:pPr>
        <w:ind w:left="4700" w:hanging="360"/>
      </w:pPr>
      <w:rPr>
        <w:rFonts w:hint="default"/>
      </w:rPr>
    </w:lvl>
    <w:lvl w:ilvl="7">
      <w:start w:val="1"/>
      <w:numFmt w:val="lowerLetter"/>
      <w:lvlText w:val="%8."/>
      <w:lvlJc w:val="left"/>
      <w:pPr>
        <w:ind w:left="5420" w:hanging="360"/>
      </w:pPr>
      <w:rPr>
        <w:rFonts w:hint="default"/>
      </w:rPr>
    </w:lvl>
    <w:lvl w:ilvl="8">
      <w:start w:val="1"/>
      <w:numFmt w:val="lowerRoman"/>
      <w:lvlText w:val="%9."/>
      <w:lvlJc w:val="right"/>
      <w:pPr>
        <w:ind w:left="6140" w:hanging="180"/>
      </w:pPr>
      <w:rPr>
        <w:rFonts w:hint="default"/>
      </w:rPr>
    </w:lvl>
  </w:abstractNum>
  <w:abstractNum w:abstractNumId="17" w15:restartNumberingAfterBreak="0">
    <w:nsid w:val="549B1706"/>
    <w:multiLevelType w:val="hybridMultilevel"/>
    <w:tmpl w:val="E7FC398C"/>
    <w:lvl w:ilvl="0" w:tplc="1D76AF08">
      <w:start w:val="2"/>
      <w:numFmt w:val="decimal"/>
      <w:lvlText w:val="%1."/>
      <w:lvlJc w:val="left"/>
      <w:pPr>
        <w:ind w:left="201"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1" w:tplc="7CC40162">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2" w:tplc="48485422">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3" w:tplc="0D28028A">
      <w:start w:val="1"/>
      <w:numFmt w:val="decimal"/>
      <w:lvlText w:val="%4"/>
      <w:lvlJc w:val="left"/>
      <w:pPr>
        <w:ind w:left="252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4" w:tplc="CA709D94">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5" w:tplc="D6727CA2">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6" w:tplc="EC7CED6A">
      <w:start w:val="1"/>
      <w:numFmt w:val="decimal"/>
      <w:lvlText w:val="%7"/>
      <w:lvlJc w:val="left"/>
      <w:pPr>
        <w:ind w:left="468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7" w:tplc="887200B6">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8" w:tplc="C4383C68">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abstractNum>
  <w:abstractNum w:abstractNumId="18" w15:restartNumberingAfterBreak="0">
    <w:nsid w:val="54BC00B6"/>
    <w:multiLevelType w:val="hybridMultilevel"/>
    <w:tmpl w:val="FBF0A89E"/>
    <w:lvl w:ilvl="0" w:tplc="DD84B9D6">
      <w:start w:val="1"/>
      <w:numFmt w:val="lowerLetter"/>
      <w:lvlRestart w:val="0"/>
      <w:lvlText w:val="%1."/>
      <w:lvlJc w:val="left"/>
      <w:pPr>
        <w:ind w:left="1019"/>
      </w:pPr>
      <w:rPr>
        <w:rFonts w:ascii="Calibri Light" w:eastAsia="Calibri" w:hAnsi="Calibri Light" w:cs="Calibri Light"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288" w:hanging="360"/>
      </w:pPr>
    </w:lvl>
    <w:lvl w:ilvl="2" w:tplc="0415001B" w:tentative="1">
      <w:start w:val="1"/>
      <w:numFmt w:val="lowerRoman"/>
      <w:lvlText w:val="%3."/>
      <w:lvlJc w:val="right"/>
      <w:pPr>
        <w:ind w:left="1008" w:hanging="180"/>
      </w:pPr>
    </w:lvl>
    <w:lvl w:ilvl="3" w:tplc="0415000F" w:tentative="1">
      <w:start w:val="1"/>
      <w:numFmt w:val="decimal"/>
      <w:lvlText w:val="%4."/>
      <w:lvlJc w:val="left"/>
      <w:pPr>
        <w:ind w:left="1728" w:hanging="360"/>
      </w:pPr>
    </w:lvl>
    <w:lvl w:ilvl="4" w:tplc="04150019" w:tentative="1">
      <w:start w:val="1"/>
      <w:numFmt w:val="lowerLetter"/>
      <w:lvlText w:val="%5."/>
      <w:lvlJc w:val="left"/>
      <w:pPr>
        <w:ind w:left="2448" w:hanging="360"/>
      </w:pPr>
    </w:lvl>
    <w:lvl w:ilvl="5" w:tplc="0415001B" w:tentative="1">
      <w:start w:val="1"/>
      <w:numFmt w:val="lowerRoman"/>
      <w:lvlText w:val="%6."/>
      <w:lvlJc w:val="right"/>
      <w:pPr>
        <w:ind w:left="3168" w:hanging="180"/>
      </w:pPr>
    </w:lvl>
    <w:lvl w:ilvl="6" w:tplc="0415000F" w:tentative="1">
      <w:start w:val="1"/>
      <w:numFmt w:val="decimal"/>
      <w:lvlText w:val="%7."/>
      <w:lvlJc w:val="left"/>
      <w:pPr>
        <w:ind w:left="3888" w:hanging="360"/>
      </w:pPr>
    </w:lvl>
    <w:lvl w:ilvl="7" w:tplc="04150019" w:tentative="1">
      <w:start w:val="1"/>
      <w:numFmt w:val="lowerLetter"/>
      <w:lvlText w:val="%8."/>
      <w:lvlJc w:val="left"/>
      <w:pPr>
        <w:ind w:left="4608" w:hanging="360"/>
      </w:pPr>
    </w:lvl>
    <w:lvl w:ilvl="8" w:tplc="0415001B" w:tentative="1">
      <w:start w:val="1"/>
      <w:numFmt w:val="lowerRoman"/>
      <w:lvlText w:val="%9."/>
      <w:lvlJc w:val="right"/>
      <w:pPr>
        <w:ind w:left="5328" w:hanging="180"/>
      </w:pPr>
    </w:lvl>
  </w:abstractNum>
  <w:abstractNum w:abstractNumId="19" w15:restartNumberingAfterBreak="0">
    <w:nsid w:val="563B6581"/>
    <w:multiLevelType w:val="multilevel"/>
    <w:tmpl w:val="79400674"/>
    <w:lvl w:ilvl="0">
      <w:start w:val="1"/>
      <w:numFmt w:val="decimal"/>
      <w:lvlText w:val="%1."/>
      <w:lvlJc w:val="left"/>
      <w:pPr>
        <w:ind w:left="380" w:hanging="360"/>
      </w:pPr>
      <w:rPr>
        <w:rFonts w:hint="default"/>
        <w:b w:val="0"/>
        <w:sz w:val="18"/>
      </w:rPr>
    </w:lvl>
    <w:lvl w:ilvl="1">
      <w:start w:val="1"/>
      <w:numFmt w:val="decimal"/>
      <w:lvlText w:val="%1.%2."/>
      <w:lvlJc w:val="left"/>
      <w:pPr>
        <w:ind w:left="1100" w:hanging="360"/>
      </w:pPr>
      <w:rPr>
        <w:rFonts w:hint="default"/>
        <w:b w:val="0"/>
        <w:sz w:val="18"/>
      </w:rPr>
    </w:lvl>
    <w:lvl w:ilvl="2">
      <w:start w:val="1"/>
      <w:numFmt w:val="lowerLetter"/>
      <w:lvlText w:val="%3."/>
      <w:lvlJc w:val="right"/>
      <w:pPr>
        <w:ind w:left="1820" w:hanging="180"/>
      </w:pPr>
      <w:rPr>
        <w:rFonts w:hint="default"/>
        <w:b w:val="0"/>
      </w:rPr>
    </w:lvl>
    <w:lvl w:ilvl="3">
      <w:start w:val="1"/>
      <w:numFmt w:val="bullet"/>
      <w:lvlText w:val=""/>
      <w:lvlJc w:val="left"/>
      <w:pPr>
        <w:ind w:left="2540" w:hanging="360"/>
      </w:pPr>
      <w:rPr>
        <w:rFonts w:ascii="Wingdings" w:hAnsi="Wingdings" w:hint="default"/>
      </w:rPr>
    </w:lvl>
    <w:lvl w:ilvl="4">
      <w:start w:val="1"/>
      <w:numFmt w:val="lowerLetter"/>
      <w:lvlText w:val="%5."/>
      <w:lvlJc w:val="left"/>
      <w:pPr>
        <w:ind w:left="3260" w:hanging="360"/>
      </w:pPr>
      <w:rPr>
        <w:rFonts w:hint="default"/>
      </w:rPr>
    </w:lvl>
    <w:lvl w:ilvl="5">
      <w:start w:val="1"/>
      <w:numFmt w:val="lowerRoman"/>
      <w:lvlText w:val="%6."/>
      <w:lvlJc w:val="right"/>
      <w:pPr>
        <w:ind w:left="3980" w:hanging="180"/>
      </w:pPr>
      <w:rPr>
        <w:rFonts w:hint="default"/>
      </w:rPr>
    </w:lvl>
    <w:lvl w:ilvl="6">
      <w:start w:val="1"/>
      <w:numFmt w:val="decimal"/>
      <w:lvlText w:val="%7."/>
      <w:lvlJc w:val="left"/>
      <w:pPr>
        <w:ind w:left="4700" w:hanging="360"/>
      </w:pPr>
      <w:rPr>
        <w:rFonts w:hint="default"/>
      </w:rPr>
    </w:lvl>
    <w:lvl w:ilvl="7">
      <w:start w:val="1"/>
      <w:numFmt w:val="lowerLetter"/>
      <w:lvlText w:val="%8."/>
      <w:lvlJc w:val="left"/>
      <w:pPr>
        <w:ind w:left="5420" w:hanging="360"/>
      </w:pPr>
      <w:rPr>
        <w:rFonts w:hint="default"/>
      </w:rPr>
    </w:lvl>
    <w:lvl w:ilvl="8">
      <w:start w:val="1"/>
      <w:numFmt w:val="lowerRoman"/>
      <w:lvlText w:val="%9."/>
      <w:lvlJc w:val="right"/>
      <w:pPr>
        <w:ind w:left="6140" w:hanging="180"/>
      </w:pPr>
      <w:rPr>
        <w:rFonts w:hint="default"/>
      </w:rPr>
    </w:lvl>
  </w:abstractNum>
  <w:abstractNum w:abstractNumId="20" w15:restartNumberingAfterBreak="0">
    <w:nsid w:val="5BD072CB"/>
    <w:multiLevelType w:val="multilevel"/>
    <w:tmpl w:val="79400674"/>
    <w:lvl w:ilvl="0">
      <w:start w:val="1"/>
      <w:numFmt w:val="decimal"/>
      <w:lvlText w:val="%1."/>
      <w:lvlJc w:val="left"/>
      <w:pPr>
        <w:ind w:left="380" w:hanging="360"/>
      </w:pPr>
      <w:rPr>
        <w:rFonts w:hint="default"/>
        <w:b w:val="0"/>
      </w:rPr>
    </w:lvl>
    <w:lvl w:ilvl="1">
      <w:start w:val="1"/>
      <w:numFmt w:val="decimal"/>
      <w:lvlText w:val="%1.%2."/>
      <w:lvlJc w:val="left"/>
      <w:pPr>
        <w:ind w:left="1100" w:hanging="360"/>
      </w:pPr>
      <w:rPr>
        <w:rFonts w:hint="default"/>
        <w:b w:val="0"/>
      </w:rPr>
    </w:lvl>
    <w:lvl w:ilvl="2">
      <w:start w:val="1"/>
      <w:numFmt w:val="lowerLetter"/>
      <w:lvlText w:val="%3."/>
      <w:lvlJc w:val="right"/>
      <w:pPr>
        <w:ind w:left="1820" w:hanging="180"/>
      </w:pPr>
      <w:rPr>
        <w:rFonts w:hint="default"/>
        <w:b w:val="0"/>
      </w:rPr>
    </w:lvl>
    <w:lvl w:ilvl="3">
      <w:start w:val="1"/>
      <w:numFmt w:val="bullet"/>
      <w:lvlText w:val=""/>
      <w:lvlJc w:val="left"/>
      <w:pPr>
        <w:ind w:left="2540" w:hanging="360"/>
      </w:pPr>
      <w:rPr>
        <w:rFonts w:ascii="Wingdings" w:hAnsi="Wingdings" w:hint="default"/>
      </w:rPr>
    </w:lvl>
    <w:lvl w:ilvl="4">
      <w:start w:val="1"/>
      <w:numFmt w:val="lowerLetter"/>
      <w:lvlText w:val="%5."/>
      <w:lvlJc w:val="left"/>
      <w:pPr>
        <w:ind w:left="3260" w:hanging="360"/>
      </w:pPr>
      <w:rPr>
        <w:rFonts w:hint="default"/>
      </w:rPr>
    </w:lvl>
    <w:lvl w:ilvl="5">
      <w:start w:val="1"/>
      <w:numFmt w:val="lowerRoman"/>
      <w:lvlText w:val="%6."/>
      <w:lvlJc w:val="right"/>
      <w:pPr>
        <w:ind w:left="3980" w:hanging="180"/>
      </w:pPr>
      <w:rPr>
        <w:rFonts w:hint="default"/>
      </w:rPr>
    </w:lvl>
    <w:lvl w:ilvl="6">
      <w:start w:val="1"/>
      <w:numFmt w:val="decimal"/>
      <w:lvlText w:val="%7."/>
      <w:lvlJc w:val="left"/>
      <w:pPr>
        <w:ind w:left="4700" w:hanging="360"/>
      </w:pPr>
      <w:rPr>
        <w:rFonts w:hint="default"/>
      </w:rPr>
    </w:lvl>
    <w:lvl w:ilvl="7">
      <w:start w:val="1"/>
      <w:numFmt w:val="lowerLetter"/>
      <w:lvlText w:val="%8."/>
      <w:lvlJc w:val="left"/>
      <w:pPr>
        <w:ind w:left="5420" w:hanging="360"/>
      </w:pPr>
      <w:rPr>
        <w:rFonts w:hint="default"/>
      </w:rPr>
    </w:lvl>
    <w:lvl w:ilvl="8">
      <w:start w:val="1"/>
      <w:numFmt w:val="lowerRoman"/>
      <w:lvlText w:val="%9."/>
      <w:lvlJc w:val="right"/>
      <w:pPr>
        <w:ind w:left="6140" w:hanging="180"/>
      </w:pPr>
      <w:rPr>
        <w:rFonts w:hint="default"/>
      </w:rPr>
    </w:lvl>
  </w:abstractNum>
  <w:abstractNum w:abstractNumId="21" w15:restartNumberingAfterBreak="0">
    <w:nsid w:val="5C847551"/>
    <w:multiLevelType w:val="multilevel"/>
    <w:tmpl w:val="3F48F670"/>
    <w:lvl w:ilvl="0">
      <w:start w:val="1"/>
      <w:numFmt w:val="decimal"/>
      <w:lvlText w:val="%1."/>
      <w:lvlJc w:val="left"/>
      <w:pPr>
        <w:tabs>
          <w:tab w:val="num" w:pos="360"/>
        </w:tabs>
        <w:ind w:left="360" w:hanging="360"/>
      </w:pPr>
      <w:rPr>
        <w:rFonts w:ascii="Arial Narrow" w:hAnsi="Arial Narrow"/>
        <w:b w:val="0"/>
        <w:sz w:val="18"/>
        <w:szCs w:val="20"/>
      </w:rPr>
    </w:lvl>
    <w:lvl w:ilvl="1">
      <w:start w:val="1"/>
      <w:numFmt w:val="decimal"/>
      <w:lvlText w:val="%1.%2."/>
      <w:lvlJc w:val="left"/>
      <w:pPr>
        <w:tabs>
          <w:tab w:val="num" w:pos="720"/>
        </w:tabs>
        <w:ind w:left="720" w:hanging="360"/>
      </w:pPr>
      <w:rPr>
        <w:rFonts w:ascii="Arial Narrow" w:hAnsi="Arial Narrow" w:cs="Times New Roman"/>
        <w:b w:val="0"/>
        <w:bCs w:val="0"/>
        <w:sz w:val="18"/>
        <w:szCs w:val="20"/>
        <w:lang w:val="pl-PL"/>
      </w:rPr>
    </w:lvl>
    <w:lvl w:ilvl="2">
      <w:start w:val="1"/>
      <w:numFmt w:val="decimal"/>
      <w:lvlText w:val="%2.%3."/>
      <w:lvlJc w:val="left"/>
      <w:pPr>
        <w:tabs>
          <w:tab w:val="num" w:pos="1080"/>
        </w:tabs>
        <w:ind w:left="1080" w:hanging="360"/>
      </w:pPr>
      <w:rPr>
        <w:rFonts w:eastAsia="Times New Roman" w:cs="Times New Roman"/>
        <w:b w:val="0"/>
        <w:bCs w:val="0"/>
        <w:sz w:val="20"/>
        <w:szCs w:val="20"/>
        <w:lang w:val="pl-PL"/>
      </w:rPr>
    </w:lvl>
    <w:lvl w:ilvl="3">
      <w:start w:val="1"/>
      <w:numFmt w:val="lowerLetter"/>
      <w:lvlText w:val="%4."/>
      <w:lvlJc w:val="left"/>
      <w:pPr>
        <w:tabs>
          <w:tab w:val="num" w:pos="1440"/>
        </w:tabs>
        <w:ind w:left="1440" w:hanging="360"/>
      </w:pPr>
    </w:lvl>
    <w:lvl w:ilvl="4">
      <w:start w:val="1"/>
      <w:numFmt w:val="bullet"/>
      <w:lvlText w:val="▫"/>
      <w:lvlJc w:val="left"/>
      <w:pPr>
        <w:tabs>
          <w:tab w:val="num" w:pos="1800"/>
        </w:tabs>
        <w:ind w:left="1800" w:hanging="360"/>
      </w:pPr>
      <w:rPr>
        <w:rFonts w:ascii="Microsoft Sans Serif" w:hAnsi="Microsoft Sans Serif" w:cs="Arial"/>
        <w:b/>
        <w:i w:val="0"/>
        <w:sz w:val="24"/>
        <w:szCs w:val="24"/>
        <w:lang w:val="pl-PL"/>
      </w:rPr>
    </w:lvl>
    <w:lvl w:ilvl="5">
      <w:start w:val="1"/>
      <w:numFmt w:val="decimal"/>
      <w:lvlText w:val="%6."/>
      <w:lvlJc w:val="left"/>
      <w:pPr>
        <w:tabs>
          <w:tab w:val="num" w:pos="2160"/>
        </w:tabs>
        <w:ind w:left="2160" w:hanging="360"/>
      </w:pPr>
      <w:rPr>
        <w:rFonts w:cs="Times New Roman"/>
        <w:sz w:val="24"/>
        <w:szCs w:val="24"/>
        <w:lang w:val="pl-PL"/>
      </w:rPr>
    </w:lvl>
    <w:lvl w:ilvl="6">
      <w:start w:val="1"/>
      <w:numFmt w:val="decimal"/>
      <w:lvlText w:val="%7."/>
      <w:lvlJc w:val="left"/>
      <w:pPr>
        <w:tabs>
          <w:tab w:val="num" w:pos="2520"/>
        </w:tabs>
        <w:ind w:left="2520" w:hanging="360"/>
      </w:pPr>
      <w:rPr>
        <w:rFonts w:eastAsia="Symbol" w:cs="Symbol"/>
        <w:sz w:val="24"/>
        <w:szCs w:val="24"/>
        <w:lang w:val="pl-PL"/>
      </w:rPr>
    </w:lvl>
    <w:lvl w:ilvl="7">
      <w:start w:val="1"/>
      <w:numFmt w:val="decimal"/>
      <w:lvlText w:val="%8."/>
      <w:lvlJc w:val="left"/>
      <w:pPr>
        <w:tabs>
          <w:tab w:val="num" w:pos="2880"/>
        </w:tabs>
        <w:ind w:left="2880" w:hanging="360"/>
      </w:pPr>
      <w:rPr>
        <w:rFonts w:eastAsia="Courier New" w:cs="Courier New"/>
        <w:sz w:val="24"/>
        <w:szCs w:val="24"/>
        <w:lang w:val="pl-PL"/>
      </w:rPr>
    </w:lvl>
    <w:lvl w:ilvl="8">
      <w:start w:val="1"/>
      <w:numFmt w:val="decimal"/>
      <w:lvlText w:val="%9."/>
      <w:lvlJc w:val="left"/>
      <w:pPr>
        <w:tabs>
          <w:tab w:val="num" w:pos="3240"/>
        </w:tabs>
        <w:ind w:left="3240" w:hanging="360"/>
      </w:pPr>
      <w:rPr>
        <w:rFonts w:cs="Times New Roman"/>
        <w:sz w:val="24"/>
        <w:szCs w:val="24"/>
        <w:lang w:val="pl-PL"/>
      </w:rPr>
    </w:lvl>
  </w:abstractNum>
  <w:abstractNum w:abstractNumId="22" w15:restartNumberingAfterBreak="0">
    <w:nsid w:val="65431A4A"/>
    <w:multiLevelType w:val="multilevel"/>
    <w:tmpl w:val="D5548A12"/>
    <w:lvl w:ilvl="0">
      <w:start w:val="1"/>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lowerLetter"/>
      <w:lvlText w:val="%3."/>
      <w:lvlJc w:val="right"/>
      <w:pPr>
        <w:ind w:left="1800" w:hanging="180"/>
      </w:pPr>
      <w:rPr>
        <w:rFonts w:hint="default"/>
        <w:b w:val="0"/>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3" w15:restartNumberingAfterBreak="0">
    <w:nsid w:val="71F75E93"/>
    <w:multiLevelType w:val="hybridMultilevel"/>
    <w:tmpl w:val="D332CEB4"/>
    <w:lvl w:ilvl="0" w:tplc="4E0A6F64">
      <w:start w:val="5"/>
      <w:numFmt w:val="decimal"/>
      <w:lvlText w:val="%1."/>
      <w:lvlJc w:val="left"/>
      <w:pPr>
        <w:ind w:left="203"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1" w:tplc="ADF89B5C">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2" w:tplc="855CB9DC">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3" w:tplc="9B30E6D4">
      <w:start w:val="1"/>
      <w:numFmt w:val="decimal"/>
      <w:lvlText w:val="%4"/>
      <w:lvlJc w:val="left"/>
      <w:pPr>
        <w:ind w:left="252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4" w:tplc="F0628BAA">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5" w:tplc="A230B1F4">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6" w:tplc="957AD6DE">
      <w:start w:val="1"/>
      <w:numFmt w:val="decimal"/>
      <w:lvlText w:val="%7"/>
      <w:lvlJc w:val="left"/>
      <w:pPr>
        <w:ind w:left="468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7" w:tplc="847E3D5E">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8" w:tplc="D33C2CDA">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abstractNum>
  <w:abstractNum w:abstractNumId="24" w15:restartNumberingAfterBreak="0">
    <w:nsid w:val="7BBD4605"/>
    <w:multiLevelType w:val="multilevel"/>
    <w:tmpl w:val="4CCED982"/>
    <w:lvl w:ilvl="0">
      <w:start w:val="1"/>
      <w:numFmt w:val="decimal"/>
      <w:lvlText w:val="%1."/>
      <w:lvlJc w:val="left"/>
      <w:pPr>
        <w:ind w:left="720" w:hanging="360"/>
      </w:pPr>
      <w:rPr>
        <w:b/>
        <w:i w:val="0"/>
      </w:rPr>
    </w:lvl>
    <w:lvl w:ilvl="1">
      <w:start w:val="1"/>
      <w:numFmt w:val="decimal"/>
      <w:isLgl/>
      <w:lvlText w:val="%1.%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5" w15:restartNumberingAfterBreak="0">
    <w:nsid w:val="7EC77468"/>
    <w:multiLevelType w:val="hybridMultilevel"/>
    <w:tmpl w:val="03E010CA"/>
    <w:lvl w:ilvl="0" w:tplc="58042164">
      <w:start w:val="1"/>
      <w:numFmt w:val="bullet"/>
      <w:lvlText w:val="-"/>
      <w:lvlJc w:val="left"/>
      <w:pPr>
        <w:ind w:left="36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1" w:tplc="80C454E0">
      <w:start w:val="1"/>
      <w:numFmt w:val="bullet"/>
      <w:lvlText w:val="o"/>
      <w:lvlJc w:val="left"/>
      <w:pPr>
        <w:ind w:left="108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2" w:tplc="745EB00E">
      <w:start w:val="1"/>
      <w:numFmt w:val="bullet"/>
      <w:lvlText w:val="▪"/>
      <w:lvlJc w:val="left"/>
      <w:pPr>
        <w:ind w:left="18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3" w:tplc="745A0D82">
      <w:start w:val="1"/>
      <w:numFmt w:val="bullet"/>
      <w:lvlText w:val="•"/>
      <w:lvlJc w:val="left"/>
      <w:pPr>
        <w:ind w:left="252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4" w:tplc="72B028AA">
      <w:start w:val="1"/>
      <w:numFmt w:val="bullet"/>
      <w:lvlText w:val="o"/>
      <w:lvlJc w:val="left"/>
      <w:pPr>
        <w:ind w:left="324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5" w:tplc="7214F5DC">
      <w:start w:val="1"/>
      <w:numFmt w:val="bullet"/>
      <w:lvlText w:val="▪"/>
      <w:lvlJc w:val="left"/>
      <w:pPr>
        <w:ind w:left="396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6" w:tplc="892A86DE">
      <w:start w:val="1"/>
      <w:numFmt w:val="bullet"/>
      <w:lvlText w:val="•"/>
      <w:lvlJc w:val="left"/>
      <w:pPr>
        <w:ind w:left="468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7" w:tplc="75ACBDF4">
      <w:start w:val="1"/>
      <w:numFmt w:val="bullet"/>
      <w:lvlText w:val="o"/>
      <w:lvlJc w:val="left"/>
      <w:pPr>
        <w:ind w:left="54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8" w:tplc="C7301F7E">
      <w:start w:val="1"/>
      <w:numFmt w:val="bullet"/>
      <w:lvlText w:val="▪"/>
      <w:lvlJc w:val="left"/>
      <w:pPr>
        <w:ind w:left="612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abstractNum>
  <w:num w:numId="1">
    <w:abstractNumId w:val="13"/>
  </w:num>
  <w:num w:numId="2">
    <w:abstractNumId w:val="15"/>
  </w:num>
  <w:num w:numId="3">
    <w:abstractNumId w:val="22"/>
  </w:num>
  <w:num w:numId="4">
    <w:abstractNumId w:val="3"/>
  </w:num>
  <w:num w:numId="5">
    <w:abstractNumId w:val="4"/>
  </w:num>
  <w:num w:numId="6">
    <w:abstractNumId w:val="5"/>
  </w:num>
  <w:num w:numId="7">
    <w:abstractNumId w:val="6"/>
  </w:num>
  <w:num w:numId="8">
    <w:abstractNumId w:val="7"/>
  </w:num>
  <w:num w:numId="9">
    <w:abstractNumId w:val="8"/>
  </w:num>
  <w:num w:numId="10">
    <w:abstractNumId w:val="20"/>
  </w:num>
  <w:num w:numId="11">
    <w:abstractNumId w:val="21"/>
  </w:num>
  <w:num w:numId="12">
    <w:abstractNumId w:val="1"/>
  </w:num>
  <w:num w:numId="13">
    <w:abstractNumId w:val="2"/>
  </w:num>
  <w:num w:numId="14">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14"/>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0"/>
  </w:num>
  <w:num w:numId="21">
    <w:abstractNumId w:val="16"/>
  </w:num>
  <w:num w:numId="22">
    <w:abstractNumId w:val="9"/>
  </w:num>
  <w:num w:numId="23">
    <w:abstractNumId w:val="19"/>
  </w:num>
  <w:num w:numId="24">
    <w:abstractNumId w:val="11"/>
  </w:num>
  <w:num w:numId="25">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0B2"/>
    <w:rsid w:val="00000A42"/>
    <w:rsid w:val="00011885"/>
    <w:rsid w:val="00014772"/>
    <w:rsid w:val="00014DBC"/>
    <w:rsid w:val="00041BDF"/>
    <w:rsid w:val="00060657"/>
    <w:rsid w:val="0009373D"/>
    <w:rsid w:val="000A5687"/>
    <w:rsid w:val="000E4BBE"/>
    <w:rsid w:val="00115E2C"/>
    <w:rsid w:val="001247EF"/>
    <w:rsid w:val="00162AAF"/>
    <w:rsid w:val="0017137E"/>
    <w:rsid w:val="00190A29"/>
    <w:rsid w:val="001A4740"/>
    <w:rsid w:val="001B0E61"/>
    <w:rsid w:val="001B7685"/>
    <w:rsid w:val="001D2BAF"/>
    <w:rsid w:val="001E492A"/>
    <w:rsid w:val="001E4BF9"/>
    <w:rsid w:val="001E4CE6"/>
    <w:rsid w:val="001F1FE9"/>
    <w:rsid w:val="001F2FC6"/>
    <w:rsid w:val="00230AA7"/>
    <w:rsid w:val="00233429"/>
    <w:rsid w:val="002538DA"/>
    <w:rsid w:val="00277943"/>
    <w:rsid w:val="002900DC"/>
    <w:rsid w:val="00296073"/>
    <w:rsid w:val="002A6DAA"/>
    <w:rsid w:val="002C42C5"/>
    <w:rsid w:val="002D3CDB"/>
    <w:rsid w:val="002E14B9"/>
    <w:rsid w:val="002E58E1"/>
    <w:rsid w:val="002F2C36"/>
    <w:rsid w:val="003041EE"/>
    <w:rsid w:val="003237AB"/>
    <w:rsid w:val="003309E7"/>
    <w:rsid w:val="00346CA4"/>
    <w:rsid w:val="00372CC5"/>
    <w:rsid w:val="00376FC4"/>
    <w:rsid w:val="00382C49"/>
    <w:rsid w:val="0038651D"/>
    <w:rsid w:val="003B50D0"/>
    <w:rsid w:val="003C11A0"/>
    <w:rsid w:val="003C4E57"/>
    <w:rsid w:val="003C67AC"/>
    <w:rsid w:val="003D04A2"/>
    <w:rsid w:val="003D4B45"/>
    <w:rsid w:val="003D7E78"/>
    <w:rsid w:val="003E5C9E"/>
    <w:rsid w:val="003E6745"/>
    <w:rsid w:val="003E79C1"/>
    <w:rsid w:val="003F12DD"/>
    <w:rsid w:val="003F3191"/>
    <w:rsid w:val="0040077F"/>
    <w:rsid w:val="00414642"/>
    <w:rsid w:val="00436159"/>
    <w:rsid w:val="004421EE"/>
    <w:rsid w:val="004467BC"/>
    <w:rsid w:val="004620ED"/>
    <w:rsid w:val="004629AD"/>
    <w:rsid w:val="0047183F"/>
    <w:rsid w:val="004864F5"/>
    <w:rsid w:val="00492F8A"/>
    <w:rsid w:val="004B1705"/>
    <w:rsid w:val="004C4337"/>
    <w:rsid w:val="004C6C09"/>
    <w:rsid w:val="004D1A53"/>
    <w:rsid w:val="004D4E98"/>
    <w:rsid w:val="004E20BE"/>
    <w:rsid w:val="004E5D53"/>
    <w:rsid w:val="004F2759"/>
    <w:rsid w:val="00513D0B"/>
    <w:rsid w:val="00523F1B"/>
    <w:rsid w:val="00541089"/>
    <w:rsid w:val="00555FEE"/>
    <w:rsid w:val="0055798C"/>
    <w:rsid w:val="005623E3"/>
    <w:rsid w:val="00577794"/>
    <w:rsid w:val="005875D1"/>
    <w:rsid w:val="00593F1B"/>
    <w:rsid w:val="00595B32"/>
    <w:rsid w:val="005B384A"/>
    <w:rsid w:val="005B68B5"/>
    <w:rsid w:val="005D2B72"/>
    <w:rsid w:val="005D2D43"/>
    <w:rsid w:val="0061458B"/>
    <w:rsid w:val="00623559"/>
    <w:rsid w:val="00642FE8"/>
    <w:rsid w:val="00654B0C"/>
    <w:rsid w:val="00674D09"/>
    <w:rsid w:val="00694299"/>
    <w:rsid w:val="006A13CF"/>
    <w:rsid w:val="006A432A"/>
    <w:rsid w:val="006A505B"/>
    <w:rsid w:val="006B212F"/>
    <w:rsid w:val="006C6AAE"/>
    <w:rsid w:val="006E6FF3"/>
    <w:rsid w:val="006F7868"/>
    <w:rsid w:val="00714073"/>
    <w:rsid w:val="007237BD"/>
    <w:rsid w:val="0073381C"/>
    <w:rsid w:val="007340D3"/>
    <w:rsid w:val="00765405"/>
    <w:rsid w:val="007800D2"/>
    <w:rsid w:val="00793487"/>
    <w:rsid w:val="00794A46"/>
    <w:rsid w:val="007B29D2"/>
    <w:rsid w:val="007B4111"/>
    <w:rsid w:val="007B71AF"/>
    <w:rsid w:val="007D040D"/>
    <w:rsid w:val="00803A5E"/>
    <w:rsid w:val="008055B5"/>
    <w:rsid w:val="00845F23"/>
    <w:rsid w:val="00874FA4"/>
    <w:rsid w:val="0088155F"/>
    <w:rsid w:val="008976CF"/>
    <w:rsid w:val="008A4732"/>
    <w:rsid w:val="008B6755"/>
    <w:rsid w:val="008C08F0"/>
    <w:rsid w:val="008C0C76"/>
    <w:rsid w:val="008C46A2"/>
    <w:rsid w:val="008C4C89"/>
    <w:rsid w:val="008D663F"/>
    <w:rsid w:val="00903B11"/>
    <w:rsid w:val="009275B6"/>
    <w:rsid w:val="00943B39"/>
    <w:rsid w:val="009555B1"/>
    <w:rsid w:val="00965087"/>
    <w:rsid w:val="00965F0E"/>
    <w:rsid w:val="009920B8"/>
    <w:rsid w:val="009A018E"/>
    <w:rsid w:val="009A04D1"/>
    <w:rsid w:val="009A6317"/>
    <w:rsid w:val="009B6245"/>
    <w:rsid w:val="009C2163"/>
    <w:rsid w:val="009C7FE0"/>
    <w:rsid w:val="009D678B"/>
    <w:rsid w:val="009E231E"/>
    <w:rsid w:val="009E7F78"/>
    <w:rsid w:val="009F5AB9"/>
    <w:rsid w:val="00A010BA"/>
    <w:rsid w:val="00A43A54"/>
    <w:rsid w:val="00A64C63"/>
    <w:rsid w:val="00A7195E"/>
    <w:rsid w:val="00A74ACE"/>
    <w:rsid w:val="00A75283"/>
    <w:rsid w:val="00A838BE"/>
    <w:rsid w:val="00AB4F45"/>
    <w:rsid w:val="00AC5B34"/>
    <w:rsid w:val="00AC61EE"/>
    <w:rsid w:val="00AE14DF"/>
    <w:rsid w:val="00AF06C6"/>
    <w:rsid w:val="00AF1477"/>
    <w:rsid w:val="00B00918"/>
    <w:rsid w:val="00B15854"/>
    <w:rsid w:val="00B265CA"/>
    <w:rsid w:val="00B36CCC"/>
    <w:rsid w:val="00B416F4"/>
    <w:rsid w:val="00B42489"/>
    <w:rsid w:val="00B45F4D"/>
    <w:rsid w:val="00B51E79"/>
    <w:rsid w:val="00B53D09"/>
    <w:rsid w:val="00B73968"/>
    <w:rsid w:val="00B91537"/>
    <w:rsid w:val="00BA440F"/>
    <w:rsid w:val="00BA5DD3"/>
    <w:rsid w:val="00BB35AC"/>
    <w:rsid w:val="00BB4391"/>
    <w:rsid w:val="00BC0775"/>
    <w:rsid w:val="00BD4887"/>
    <w:rsid w:val="00BF75D3"/>
    <w:rsid w:val="00C11379"/>
    <w:rsid w:val="00C15D75"/>
    <w:rsid w:val="00C527C3"/>
    <w:rsid w:val="00C63834"/>
    <w:rsid w:val="00C719F7"/>
    <w:rsid w:val="00C92337"/>
    <w:rsid w:val="00CB57D1"/>
    <w:rsid w:val="00CB78C3"/>
    <w:rsid w:val="00CC0D7A"/>
    <w:rsid w:val="00CC38E8"/>
    <w:rsid w:val="00D1242F"/>
    <w:rsid w:val="00D17058"/>
    <w:rsid w:val="00D223CD"/>
    <w:rsid w:val="00D3141A"/>
    <w:rsid w:val="00D45318"/>
    <w:rsid w:val="00D52C8C"/>
    <w:rsid w:val="00D647EC"/>
    <w:rsid w:val="00D770B2"/>
    <w:rsid w:val="00D804E5"/>
    <w:rsid w:val="00DA34F9"/>
    <w:rsid w:val="00DA48C4"/>
    <w:rsid w:val="00DB1287"/>
    <w:rsid w:val="00DB4A85"/>
    <w:rsid w:val="00DD0AC7"/>
    <w:rsid w:val="00DE0984"/>
    <w:rsid w:val="00DF1EE9"/>
    <w:rsid w:val="00DF49E1"/>
    <w:rsid w:val="00E22B66"/>
    <w:rsid w:val="00E36C12"/>
    <w:rsid w:val="00E71388"/>
    <w:rsid w:val="00E7508C"/>
    <w:rsid w:val="00E7774A"/>
    <w:rsid w:val="00E907C5"/>
    <w:rsid w:val="00EE281A"/>
    <w:rsid w:val="00F02151"/>
    <w:rsid w:val="00F21ACC"/>
    <w:rsid w:val="00F25464"/>
    <w:rsid w:val="00F673E6"/>
    <w:rsid w:val="00F71E37"/>
    <w:rsid w:val="00F7214F"/>
    <w:rsid w:val="00F74724"/>
    <w:rsid w:val="00F9111E"/>
    <w:rsid w:val="00FA4C98"/>
    <w:rsid w:val="00FA60A3"/>
    <w:rsid w:val="00FC78BD"/>
    <w:rsid w:val="00FD3EC7"/>
    <w:rsid w:val="00FE3965"/>
    <w:rsid w:val="00FE49BD"/>
    <w:rsid w:val="00FE49E0"/>
    <w:rsid w:val="00FE542D"/>
    <w:rsid w:val="00FF0D7E"/>
    <w:rsid w:val="00FF61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F762DF"/>
  <w15:docId w15:val="{E25701F0-3452-4252-B6B8-9AF5129A3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55B1"/>
  </w:style>
  <w:style w:type="paragraph" w:styleId="Nagwek1">
    <w:name w:val="heading 1"/>
    <w:basedOn w:val="Normalny"/>
    <w:next w:val="Normalny"/>
    <w:link w:val="Nagwek1Znak"/>
    <w:uiPriority w:val="9"/>
    <w:qFormat/>
    <w:rsid w:val="00C527C3"/>
    <w:pPr>
      <w:keepNext/>
      <w:keepLines/>
      <w:spacing w:before="240" w:after="0"/>
      <w:outlineLvl w:val="0"/>
    </w:pPr>
    <w:rPr>
      <w:rFonts w:asciiTheme="majorHAnsi" w:eastAsiaTheme="majorEastAsia" w:hAnsiTheme="majorHAnsi" w:cstheme="majorBidi"/>
      <w:color w:val="3476B1" w:themeColor="accent1" w:themeShade="BF"/>
      <w:sz w:val="32"/>
      <w:szCs w:val="32"/>
    </w:rPr>
  </w:style>
  <w:style w:type="paragraph" w:styleId="Nagwek7">
    <w:name w:val="heading 7"/>
    <w:basedOn w:val="Normalny"/>
    <w:next w:val="Normalny"/>
    <w:link w:val="Nagwek7Znak"/>
    <w:qFormat/>
    <w:rsid w:val="008A4732"/>
    <w:pPr>
      <w:keepNext/>
      <w:widowControl w:val="0"/>
      <w:tabs>
        <w:tab w:val="num" w:pos="0"/>
      </w:tabs>
      <w:suppressAutoHyphens/>
      <w:spacing w:after="0" w:line="240" w:lineRule="auto"/>
      <w:outlineLvl w:val="6"/>
    </w:pPr>
    <w:rPr>
      <w:rFonts w:ascii="Times New Roman" w:eastAsia="Times New Roman" w:hAnsi="Times New Roman" w:cs="Times New Roman"/>
      <w:b/>
      <w:sz w:val="24"/>
      <w:szCs w:val="24"/>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770B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770B2"/>
  </w:style>
  <w:style w:type="paragraph" w:styleId="Stopka">
    <w:name w:val="footer"/>
    <w:basedOn w:val="Normalny"/>
    <w:link w:val="StopkaZnak"/>
    <w:uiPriority w:val="99"/>
    <w:unhideWhenUsed/>
    <w:rsid w:val="00D770B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770B2"/>
  </w:style>
  <w:style w:type="paragraph" w:styleId="Tekstdymka">
    <w:name w:val="Balloon Text"/>
    <w:basedOn w:val="Normalny"/>
    <w:link w:val="TekstdymkaZnak"/>
    <w:uiPriority w:val="99"/>
    <w:semiHidden/>
    <w:unhideWhenUsed/>
    <w:rsid w:val="00D770B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770B2"/>
    <w:rPr>
      <w:rFonts w:ascii="Tahoma" w:hAnsi="Tahoma" w:cs="Tahoma"/>
      <w:sz w:val="16"/>
      <w:szCs w:val="16"/>
    </w:rPr>
  </w:style>
  <w:style w:type="paragraph" w:customStyle="1" w:styleId="HeaderEven">
    <w:name w:val="Header Even"/>
    <w:basedOn w:val="Bezodstpw"/>
    <w:qFormat/>
    <w:rsid w:val="00D770B2"/>
    <w:pPr>
      <w:pBdr>
        <w:bottom w:val="single" w:sz="4" w:space="1" w:color="629DD1" w:themeColor="accent1"/>
      </w:pBdr>
    </w:pPr>
    <w:rPr>
      <w:rFonts w:eastAsiaTheme="minorEastAsia"/>
      <w:b/>
      <w:bCs/>
      <w:color w:val="242852" w:themeColor="text2"/>
      <w:sz w:val="20"/>
      <w:szCs w:val="23"/>
      <w:lang w:eastAsia="ja-JP"/>
    </w:rPr>
  </w:style>
  <w:style w:type="paragraph" w:styleId="Bezodstpw">
    <w:name w:val="No Spacing"/>
    <w:uiPriority w:val="1"/>
    <w:qFormat/>
    <w:rsid w:val="00D770B2"/>
    <w:pPr>
      <w:spacing w:after="0" w:line="240" w:lineRule="auto"/>
    </w:pPr>
  </w:style>
  <w:style w:type="character" w:styleId="Hipercze">
    <w:name w:val="Hyperlink"/>
    <w:basedOn w:val="Domylnaczcionkaakapitu"/>
    <w:uiPriority w:val="99"/>
    <w:unhideWhenUsed/>
    <w:rsid w:val="00D770B2"/>
    <w:rPr>
      <w:color w:val="297FD5" w:themeColor="hyperlink"/>
      <w:u w:val="single"/>
    </w:rPr>
  </w:style>
  <w:style w:type="table" w:styleId="Tabela-Siatka">
    <w:name w:val="Table Grid"/>
    <w:basedOn w:val="Standardowy"/>
    <w:uiPriority w:val="59"/>
    <w:rsid w:val="00D77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ecieniowanieakcent4">
    <w:name w:val="Light Shading Accent 4"/>
    <w:basedOn w:val="Standardowy"/>
    <w:uiPriority w:val="60"/>
    <w:rsid w:val="007800D2"/>
    <w:pPr>
      <w:spacing w:after="0" w:line="240" w:lineRule="auto"/>
    </w:pPr>
    <w:rPr>
      <w:color w:val="374C80" w:themeColor="accent4" w:themeShade="BF"/>
    </w:rPr>
    <w:tblPr>
      <w:tblStyleRowBandSize w:val="1"/>
      <w:tblStyleColBandSize w:val="1"/>
      <w:tblBorders>
        <w:top w:val="single" w:sz="8" w:space="0" w:color="4A66AC" w:themeColor="accent4"/>
        <w:bottom w:val="single" w:sz="8" w:space="0" w:color="4A66AC" w:themeColor="accent4"/>
      </w:tblBorders>
    </w:tblPr>
    <w:tblStylePr w:type="firstRow">
      <w:pPr>
        <w:spacing w:before="0" w:after="0" w:line="240" w:lineRule="auto"/>
      </w:pPr>
      <w:rPr>
        <w:b/>
        <w:bCs/>
      </w:rPr>
      <w:tblPr/>
      <w:tcPr>
        <w:tcBorders>
          <w:top w:val="single" w:sz="8" w:space="0" w:color="4A66AC" w:themeColor="accent4"/>
          <w:left w:val="nil"/>
          <w:bottom w:val="single" w:sz="8" w:space="0" w:color="4A66AC" w:themeColor="accent4"/>
          <w:right w:val="nil"/>
          <w:insideH w:val="nil"/>
          <w:insideV w:val="nil"/>
        </w:tcBorders>
      </w:tcPr>
    </w:tblStylePr>
    <w:tblStylePr w:type="lastRow">
      <w:pPr>
        <w:spacing w:before="0" w:after="0" w:line="240" w:lineRule="auto"/>
      </w:pPr>
      <w:rPr>
        <w:b/>
        <w:bCs/>
      </w:rPr>
      <w:tblPr/>
      <w:tcPr>
        <w:tcBorders>
          <w:top w:val="single" w:sz="8" w:space="0" w:color="4A66AC" w:themeColor="accent4"/>
          <w:left w:val="nil"/>
          <w:bottom w:val="single" w:sz="8" w:space="0" w:color="4A66A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D8EB" w:themeFill="accent4" w:themeFillTint="3F"/>
      </w:tcPr>
    </w:tblStylePr>
    <w:tblStylePr w:type="band1Horz">
      <w:tblPr/>
      <w:tcPr>
        <w:tcBorders>
          <w:left w:val="nil"/>
          <w:right w:val="nil"/>
          <w:insideH w:val="nil"/>
          <w:insideV w:val="nil"/>
        </w:tcBorders>
        <w:shd w:val="clear" w:color="auto" w:fill="D1D8EB" w:themeFill="accent4" w:themeFillTint="3F"/>
      </w:tcPr>
    </w:tblStylePr>
  </w:style>
  <w:style w:type="paragraph" w:styleId="Akapitzlist">
    <w:name w:val="List Paragraph"/>
    <w:basedOn w:val="Normalny"/>
    <w:uiPriority w:val="34"/>
    <w:qFormat/>
    <w:rsid w:val="00492F8A"/>
    <w:pPr>
      <w:ind w:left="720"/>
      <w:contextualSpacing/>
    </w:pPr>
  </w:style>
  <w:style w:type="paragraph" w:styleId="Tekstprzypisudolnego">
    <w:name w:val="footnote text"/>
    <w:basedOn w:val="Normalny"/>
    <w:link w:val="TekstprzypisudolnegoZnak"/>
    <w:uiPriority w:val="99"/>
    <w:rsid w:val="008A4732"/>
    <w:pPr>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dolnegoZnak">
    <w:name w:val="Tekst przypisu dolnego Znak"/>
    <w:basedOn w:val="Domylnaczcionkaakapitu"/>
    <w:link w:val="Tekstprzypisudolnego"/>
    <w:uiPriority w:val="99"/>
    <w:qFormat/>
    <w:rsid w:val="008A4732"/>
    <w:rPr>
      <w:rFonts w:ascii="Times New Roman" w:eastAsia="Times New Roman" w:hAnsi="Times New Roman" w:cs="Times New Roman"/>
      <w:sz w:val="20"/>
      <w:szCs w:val="20"/>
      <w:lang w:eastAsia="zh-CN"/>
    </w:rPr>
  </w:style>
  <w:style w:type="character" w:styleId="Odwoanieprzypisudolnego">
    <w:name w:val="footnote reference"/>
    <w:uiPriority w:val="99"/>
    <w:unhideWhenUsed/>
    <w:qFormat/>
    <w:rsid w:val="008A4732"/>
    <w:rPr>
      <w:vertAlign w:val="superscript"/>
    </w:rPr>
  </w:style>
  <w:style w:type="paragraph" w:customStyle="1" w:styleId="Zawartotabeli">
    <w:name w:val="Zawartość tabeli"/>
    <w:basedOn w:val="Normalny"/>
    <w:rsid w:val="008A4732"/>
    <w:pPr>
      <w:suppressLineNumbers/>
      <w:suppressAutoHyphens/>
      <w:spacing w:after="0" w:line="240" w:lineRule="auto"/>
    </w:pPr>
    <w:rPr>
      <w:rFonts w:ascii="Times New Roman" w:eastAsia="Times New Roman" w:hAnsi="Times New Roman" w:cs="Times New Roman"/>
      <w:sz w:val="20"/>
      <w:szCs w:val="20"/>
      <w:lang w:eastAsia="ar-SA"/>
    </w:rPr>
  </w:style>
  <w:style w:type="character" w:customStyle="1" w:styleId="Nagwek7Znak">
    <w:name w:val="Nagłówek 7 Znak"/>
    <w:basedOn w:val="Domylnaczcionkaakapitu"/>
    <w:link w:val="Nagwek7"/>
    <w:rsid w:val="008A4732"/>
    <w:rPr>
      <w:rFonts w:ascii="Times New Roman" w:eastAsia="Times New Roman" w:hAnsi="Times New Roman" w:cs="Times New Roman"/>
      <w:b/>
      <w:sz w:val="24"/>
      <w:szCs w:val="24"/>
      <w:lang w:val="x-none" w:eastAsia="ar-SA"/>
    </w:rPr>
  </w:style>
  <w:style w:type="paragraph" w:styleId="Tekstpodstawowy2">
    <w:name w:val="Body Text 2"/>
    <w:basedOn w:val="Normalny"/>
    <w:link w:val="Tekstpodstawowy2Znak"/>
    <w:uiPriority w:val="99"/>
    <w:rsid w:val="008A4732"/>
    <w:pPr>
      <w:spacing w:after="0" w:line="240" w:lineRule="auto"/>
    </w:pPr>
    <w:rPr>
      <w:rFonts w:ascii="Tahoma" w:eastAsia="Times New Roman" w:hAnsi="Tahoma" w:cs="Times New Roman"/>
      <w:color w:val="FF0000"/>
      <w:sz w:val="20"/>
      <w:szCs w:val="20"/>
      <w:lang w:val="x-none" w:eastAsia="x-none"/>
    </w:rPr>
  </w:style>
  <w:style w:type="character" w:customStyle="1" w:styleId="Tekstpodstawowy2Znak">
    <w:name w:val="Tekst podstawowy 2 Znak"/>
    <w:basedOn w:val="Domylnaczcionkaakapitu"/>
    <w:link w:val="Tekstpodstawowy2"/>
    <w:uiPriority w:val="99"/>
    <w:rsid w:val="008A4732"/>
    <w:rPr>
      <w:rFonts w:ascii="Tahoma" w:eastAsia="Times New Roman" w:hAnsi="Tahoma" w:cs="Times New Roman"/>
      <w:color w:val="FF0000"/>
      <w:sz w:val="20"/>
      <w:szCs w:val="20"/>
      <w:lang w:val="x-none" w:eastAsia="x-none"/>
    </w:rPr>
  </w:style>
  <w:style w:type="paragraph" w:styleId="Tekstprzypisukocowego">
    <w:name w:val="endnote text"/>
    <w:basedOn w:val="Normalny"/>
    <w:link w:val="TekstprzypisukocowegoZnak"/>
    <w:uiPriority w:val="99"/>
    <w:semiHidden/>
    <w:unhideWhenUsed/>
    <w:rsid w:val="008C46A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C46A2"/>
    <w:rPr>
      <w:sz w:val="20"/>
      <w:szCs w:val="20"/>
    </w:rPr>
  </w:style>
  <w:style w:type="character" w:styleId="Odwoanieprzypisukocowego">
    <w:name w:val="endnote reference"/>
    <w:basedOn w:val="Domylnaczcionkaakapitu"/>
    <w:uiPriority w:val="99"/>
    <w:semiHidden/>
    <w:unhideWhenUsed/>
    <w:rsid w:val="008C46A2"/>
    <w:rPr>
      <w:vertAlign w:val="superscript"/>
    </w:rPr>
  </w:style>
  <w:style w:type="paragraph" w:customStyle="1" w:styleId="Akapitzlist1">
    <w:name w:val="Akapit z listą1"/>
    <w:basedOn w:val="Normalny"/>
    <w:rsid w:val="000A5687"/>
    <w:pPr>
      <w:ind w:left="720"/>
      <w:contextualSpacing/>
    </w:pPr>
    <w:rPr>
      <w:rFonts w:ascii="Calibri" w:eastAsia="Times New Roman" w:hAnsi="Calibri" w:cs="Times New Roman"/>
    </w:rPr>
  </w:style>
  <w:style w:type="character" w:styleId="Pogrubienie">
    <w:name w:val="Strong"/>
    <w:basedOn w:val="Domylnaczcionkaakapitu"/>
    <w:uiPriority w:val="22"/>
    <w:qFormat/>
    <w:rsid w:val="00DB4A85"/>
    <w:rPr>
      <w:b/>
      <w:bCs/>
    </w:rPr>
  </w:style>
  <w:style w:type="paragraph" w:styleId="Tekstpodstawowy">
    <w:name w:val="Body Text"/>
    <w:basedOn w:val="Normalny"/>
    <w:link w:val="TekstpodstawowyZnak"/>
    <w:semiHidden/>
    <w:rsid w:val="00577794"/>
    <w:pPr>
      <w:suppressAutoHyphens/>
      <w:spacing w:after="120" w:line="240" w:lineRule="auto"/>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semiHidden/>
    <w:rsid w:val="00577794"/>
    <w:rPr>
      <w:rFonts w:ascii="Times New Roman" w:eastAsia="Times New Roman" w:hAnsi="Times New Roman" w:cs="Times New Roman"/>
      <w:sz w:val="24"/>
      <w:szCs w:val="24"/>
      <w:lang w:eastAsia="ar-SA"/>
    </w:rPr>
  </w:style>
  <w:style w:type="character" w:customStyle="1" w:styleId="Nagwek10">
    <w:name w:val="Nagłówek #1_"/>
    <w:link w:val="Nagwek11"/>
    <w:rsid w:val="002F2C36"/>
    <w:rPr>
      <w:rFonts w:ascii="Times New Roman" w:eastAsia="Times New Roman" w:hAnsi="Times New Roman"/>
      <w:sz w:val="32"/>
      <w:szCs w:val="32"/>
      <w:shd w:val="clear" w:color="auto" w:fill="FFFFFF"/>
    </w:rPr>
  </w:style>
  <w:style w:type="paragraph" w:customStyle="1" w:styleId="Nagwek11">
    <w:name w:val="Nagłówek #1"/>
    <w:basedOn w:val="Normalny"/>
    <w:link w:val="Nagwek10"/>
    <w:rsid w:val="002F2C36"/>
    <w:pPr>
      <w:shd w:val="clear" w:color="auto" w:fill="FFFFFF"/>
      <w:spacing w:after="60" w:line="0" w:lineRule="atLeast"/>
      <w:outlineLvl w:val="0"/>
    </w:pPr>
    <w:rPr>
      <w:rFonts w:ascii="Times New Roman" w:eastAsia="Times New Roman" w:hAnsi="Times New Roman"/>
      <w:sz w:val="32"/>
      <w:szCs w:val="32"/>
    </w:rPr>
  </w:style>
  <w:style w:type="character" w:customStyle="1" w:styleId="Wzmianka1">
    <w:name w:val="Wzmianka1"/>
    <w:basedOn w:val="Domylnaczcionkaakapitu"/>
    <w:uiPriority w:val="99"/>
    <w:semiHidden/>
    <w:unhideWhenUsed/>
    <w:rsid w:val="00BD4887"/>
    <w:rPr>
      <w:color w:val="2B579A"/>
      <w:shd w:val="clear" w:color="auto" w:fill="E6E6E6"/>
    </w:rPr>
  </w:style>
  <w:style w:type="paragraph" w:customStyle="1" w:styleId="Akapitzlist2">
    <w:name w:val="Akapit z listą2"/>
    <w:basedOn w:val="Normalny"/>
    <w:rsid w:val="00D1242F"/>
    <w:pPr>
      <w:suppressAutoHyphens/>
      <w:ind w:left="720"/>
      <w:contextualSpacing/>
    </w:pPr>
    <w:rPr>
      <w:rFonts w:ascii="Calibri" w:eastAsia="Calibri" w:hAnsi="Calibri" w:cs="Tahoma"/>
      <w:color w:val="00000A"/>
      <w:kern w:val="1"/>
    </w:rPr>
  </w:style>
  <w:style w:type="paragraph" w:customStyle="1" w:styleId="Tekstpodstawowy21">
    <w:name w:val="Tekst podstawowy 21"/>
    <w:basedOn w:val="Normalny"/>
    <w:rsid w:val="00D1242F"/>
    <w:pPr>
      <w:suppressAutoHyphens/>
      <w:spacing w:after="0" w:line="240" w:lineRule="auto"/>
    </w:pPr>
    <w:rPr>
      <w:rFonts w:ascii="Tahoma" w:eastAsia="Times New Roman" w:hAnsi="Tahoma" w:cs="Times New Roman"/>
      <w:color w:val="FF0000"/>
      <w:kern w:val="1"/>
      <w:sz w:val="20"/>
      <w:szCs w:val="20"/>
    </w:rPr>
  </w:style>
  <w:style w:type="character" w:styleId="Wzmianka">
    <w:name w:val="Mention"/>
    <w:basedOn w:val="Domylnaczcionkaakapitu"/>
    <w:uiPriority w:val="99"/>
    <w:semiHidden/>
    <w:unhideWhenUsed/>
    <w:rsid w:val="001B7685"/>
    <w:rPr>
      <w:color w:val="2B579A"/>
      <w:shd w:val="clear" w:color="auto" w:fill="E6E6E6"/>
    </w:rPr>
  </w:style>
  <w:style w:type="paragraph" w:customStyle="1" w:styleId="Akapitzlist3">
    <w:name w:val="Akapit z listą3"/>
    <w:basedOn w:val="Normalny"/>
    <w:rsid w:val="001B7685"/>
    <w:pPr>
      <w:suppressAutoHyphens/>
      <w:ind w:left="720"/>
      <w:contextualSpacing/>
    </w:pPr>
    <w:rPr>
      <w:rFonts w:ascii="Calibri" w:eastAsia="Calibri" w:hAnsi="Calibri" w:cs="Tahoma"/>
      <w:color w:val="00000A"/>
      <w:kern w:val="1"/>
    </w:rPr>
  </w:style>
  <w:style w:type="character" w:customStyle="1" w:styleId="Nagwek1Znak">
    <w:name w:val="Nagłówek 1 Znak"/>
    <w:basedOn w:val="Domylnaczcionkaakapitu"/>
    <w:link w:val="Nagwek1"/>
    <w:uiPriority w:val="9"/>
    <w:rsid w:val="00C527C3"/>
    <w:rPr>
      <w:rFonts w:asciiTheme="majorHAnsi" w:eastAsiaTheme="majorEastAsia" w:hAnsiTheme="majorHAnsi" w:cstheme="majorBidi"/>
      <w:color w:val="3476B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244913">
      <w:bodyDiv w:val="1"/>
      <w:marLeft w:val="0"/>
      <w:marRight w:val="0"/>
      <w:marTop w:val="0"/>
      <w:marBottom w:val="0"/>
      <w:divBdr>
        <w:top w:val="none" w:sz="0" w:space="0" w:color="auto"/>
        <w:left w:val="none" w:sz="0" w:space="0" w:color="auto"/>
        <w:bottom w:val="none" w:sz="0" w:space="0" w:color="auto"/>
        <w:right w:val="none" w:sz="0" w:space="0" w:color="auto"/>
      </w:divBdr>
    </w:div>
    <w:div w:id="127482191">
      <w:bodyDiv w:val="1"/>
      <w:marLeft w:val="0"/>
      <w:marRight w:val="0"/>
      <w:marTop w:val="0"/>
      <w:marBottom w:val="0"/>
      <w:divBdr>
        <w:top w:val="none" w:sz="0" w:space="0" w:color="auto"/>
        <w:left w:val="none" w:sz="0" w:space="0" w:color="auto"/>
        <w:bottom w:val="none" w:sz="0" w:space="0" w:color="auto"/>
        <w:right w:val="none" w:sz="0" w:space="0" w:color="auto"/>
      </w:divBdr>
    </w:div>
    <w:div w:id="362292924">
      <w:bodyDiv w:val="1"/>
      <w:marLeft w:val="0"/>
      <w:marRight w:val="0"/>
      <w:marTop w:val="0"/>
      <w:marBottom w:val="0"/>
      <w:divBdr>
        <w:top w:val="none" w:sz="0" w:space="0" w:color="auto"/>
        <w:left w:val="none" w:sz="0" w:space="0" w:color="auto"/>
        <w:bottom w:val="none" w:sz="0" w:space="0" w:color="auto"/>
        <w:right w:val="none" w:sz="0" w:space="0" w:color="auto"/>
      </w:divBdr>
    </w:div>
    <w:div w:id="414522780">
      <w:bodyDiv w:val="1"/>
      <w:marLeft w:val="0"/>
      <w:marRight w:val="0"/>
      <w:marTop w:val="0"/>
      <w:marBottom w:val="0"/>
      <w:divBdr>
        <w:top w:val="none" w:sz="0" w:space="0" w:color="auto"/>
        <w:left w:val="none" w:sz="0" w:space="0" w:color="auto"/>
        <w:bottom w:val="none" w:sz="0" w:space="0" w:color="auto"/>
        <w:right w:val="none" w:sz="0" w:space="0" w:color="auto"/>
      </w:divBdr>
    </w:div>
    <w:div w:id="490365773">
      <w:bodyDiv w:val="1"/>
      <w:marLeft w:val="0"/>
      <w:marRight w:val="0"/>
      <w:marTop w:val="0"/>
      <w:marBottom w:val="0"/>
      <w:divBdr>
        <w:top w:val="none" w:sz="0" w:space="0" w:color="auto"/>
        <w:left w:val="none" w:sz="0" w:space="0" w:color="auto"/>
        <w:bottom w:val="none" w:sz="0" w:space="0" w:color="auto"/>
        <w:right w:val="none" w:sz="0" w:space="0" w:color="auto"/>
      </w:divBdr>
    </w:div>
    <w:div w:id="665206286">
      <w:bodyDiv w:val="1"/>
      <w:marLeft w:val="0"/>
      <w:marRight w:val="0"/>
      <w:marTop w:val="0"/>
      <w:marBottom w:val="0"/>
      <w:divBdr>
        <w:top w:val="none" w:sz="0" w:space="0" w:color="auto"/>
        <w:left w:val="none" w:sz="0" w:space="0" w:color="auto"/>
        <w:bottom w:val="none" w:sz="0" w:space="0" w:color="auto"/>
        <w:right w:val="none" w:sz="0" w:space="0" w:color="auto"/>
      </w:divBdr>
    </w:div>
    <w:div w:id="717970072">
      <w:bodyDiv w:val="1"/>
      <w:marLeft w:val="0"/>
      <w:marRight w:val="0"/>
      <w:marTop w:val="0"/>
      <w:marBottom w:val="0"/>
      <w:divBdr>
        <w:top w:val="none" w:sz="0" w:space="0" w:color="auto"/>
        <w:left w:val="none" w:sz="0" w:space="0" w:color="auto"/>
        <w:bottom w:val="none" w:sz="0" w:space="0" w:color="auto"/>
        <w:right w:val="none" w:sz="0" w:space="0" w:color="auto"/>
      </w:divBdr>
    </w:div>
    <w:div w:id="831986312">
      <w:bodyDiv w:val="1"/>
      <w:marLeft w:val="0"/>
      <w:marRight w:val="0"/>
      <w:marTop w:val="0"/>
      <w:marBottom w:val="0"/>
      <w:divBdr>
        <w:top w:val="none" w:sz="0" w:space="0" w:color="auto"/>
        <w:left w:val="none" w:sz="0" w:space="0" w:color="auto"/>
        <w:bottom w:val="none" w:sz="0" w:space="0" w:color="auto"/>
        <w:right w:val="none" w:sz="0" w:space="0" w:color="auto"/>
      </w:divBdr>
    </w:div>
    <w:div w:id="952445454">
      <w:bodyDiv w:val="1"/>
      <w:marLeft w:val="0"/>
      <w:marRight w:val="0"/>
      <w:marTop w:val="0"/>
      <w:marBottom w:val="0"/>
      <w:divBdr>
        <w:top w:val="none" w:sz="0" w:space="0" w:color="auto"/>
        <w:left w:val="none" w:sz="0" w:space="0" w:color="auto"/>
        <w:bottom w:val="none" w:sz="0" w:space="0" w:color="auto"/>
        <w:right w:val="none" w:sz="0" w:space="0" w:color="auto"/>
      </w:divBdr>
    </w:div>
    <w:div w:id="1045716119">
      <w:bodyDiv w:val="1"/>
      <w:marLeft w:val="0"/>
      <w:marRight w:val="0"/>
      <w:marTop w:val="0"/>
      <w:marBottom w:val="0"/>
      <w:divBdr>
        <w:top w:val="none" w:sz="0" w:space="0" w:color="auto"/>
        <w:left w:val="none" w:sz="0" w:space="0" w:color="auto"/>
        <w:bottom w:val="none" w:sz="0" w:space="0" w:color="auto"/>
        <w:right w:val="none" w:sz="0" w:space="0" w:color="auto"/>
      </w:divBdr>
    </w:div>
    <w:div w:id="1078526070">
      <w:bodyDiv w:val="1"/>
      <w:marLeft w:val="0"/>
      <w:marRight w:val="0"/>
      <w:marTop w:val="0"/>
      <w:marBottom w:val="0"/>
      <w:divBdr>
        <w:top w:val="none" w:sz="0" w:space="0" w:color="auto"/>
        <w:left w:val="none" w:sz="0" w:space="0" w:color="auto"/>
        <w:bottom w:val="none" w:sz="0" w:space="0" w:color="auto"/>
        <w:right w:val="none" w:sz="0" w:space="0" w:color="auto"/>
      </w:divBdr>
    </w:div>
    <w:div w:id="1111434210">
      <w:bodyDiv w:val="1"/>
      <w:marLeft w:val="0"/>
      <w:marRight w:val="0"/>
      <w:marTop w:val="0"/>
      <w:marBottom w:val="0"/>
      <w:divBdr>
        <w:top w:val="none" w:sz="0" w:space="0" w:color="auto"/>
        <w:left w:val="none" w:sz="0" w:space="0" w:color="auto"/>
        <w:bottom w:val="none" w:sz="0" w:space="0" w:color="auto"/>
        <w:right w:val="none" w:sz="0" w:space="0" w:color="auto"/>
      </w:divBdr>
    </w:div>
    <w:div w:id="1151630705">
      <w:bodyDiv w:val="1"/>
      <w:marLeft w:val="0"/>
      <w:marRight w:val="0"/>
      <w:marTop w:val="0"/>
      <w:marBottom w:val="0"/>
      <w:divBdr>
        <w:top w:val="none" w:sz="0" w:space="0" w:color="auto"/>
        <w:left w:val="none" w:sz="0" w:space="0" w:color="auto"/>
        <w:bottom w:val="none" w:sz="0" w:space="0" w:color="auto"/>
        <w:right w:val="none" w:sz="0" w:space="0" w:color="auto"/>
      </w:divBdr>
    </w:div>
    <w:div w:id="1370956427">
      <w:bodyDiv w:val="1"/>
      <w:marLeft w:val="0"/>
      <w:marRight w:val="0"/>
      <w:marTop w:val="0"/>
      <w:marBottom w:val="0"/>
      <w:divBdr>
        <w:top w:val="none" w:sz="0" w:space="0" w:color="auto"/>
        <w:left w:val="none" w:sz="0" w:space="0" w:color="auto"/>
        <w:bottom w:val="none" w:sz="0" w:space="0" w:color="auto"/>
        <w:right w:val="none" w:sz="0" w:space="0" w:color="auto"/>
      </w:divBdr>
    </w:div>
    <w:div w:id="1377464486">
      <w:bodyDiv w:val="1"/>
      <w:marLeft w:val="0"/>
      <w:marRight w:val="0"/>
      <w:marTop w:val="0"/>
      <w:marBottom w:val="0"/>
      <w:divBdr>
        <w:top w:val="none" w:sz="0" w:space="0" w:color="auto"/>
        <w:left w:val="none" w:sz="0" w:space="0" w:color="auto"/>
        <w:bottom w:val="none" w:sz="0" w:space="0" w:color="auto"/>
        <w:right w:val="none" w:sz="0" w:space="0" w:color="auto"/>
      </w:divBdr>
    </w:div>
    <w:div w:id="1426002656">
      <w:bodyDiv w:val="1"/>
      <w:marLeft w:val="0"/>
      <w:marRight w:val="0"/>
      <w:marTop w:val="0"/>
      <w:marBottom w:val="0"/>
      <w:divBdr>
        <w:top w:val="none" w:sz="0" w:space="0" w:color="auto"/>
        <w:left w:val="none" w:sz="0" w:space="0" w:color="auto"/>
        <w:bottom w:val="none" w:sz="0" w:space="0" w:color="auto"/>
        <w:right w:val="none" w:sz="0" w:space="0" w:color="auto"/>
      </w:divBdr>
    </w:div>
    <w:div w:id="1506899952">
      <w:bodyDiv w:val="1"/>
      <w:marLeft w:val="0"/>
      <w:marRight w:val="0"/>
      <w:marTop w:val="0"/>
      <w:marBottom w:val="0"/>
      <w:divBdr>
        <w:top w:val="none" w:sz="0" w:space="0" w:color="auto"/>
        <w:left w:val="none" w:sz="0" w:space="0" w:color="auto"/>
        <w:bottom w:val="none" w:sz="0" w:space="0" w:color="auto"/>
        <w:right w:val="none" w:sz="0" w:space="0" w:color="auto"/>
      </w:divBdr>
    </w:div>
    <w:div w:id="1589532485">
      <w:bodyDiv w:val="1"/>
      <w:marLeft w:val="0"/>
      <w:marRight w:val="0"/>
      <w:marTop w:val="0"/>
      <w:marBottom w:val="0"/>
      <w:divBdr>
        <w:top w:val="none" w:sz="0" w:space="0" w:color="auto"/>
        <w:left w:val="none" w:sz="0" w:space="0" w:color="auto"/>
        <w:bottom w:val="none" w:sz="0" w:space="0" w:color="auto"/>
        <w:right w:val="none" w:sz="0" w:space="0" w:color="auto"/>
      </w:divBdr>
    </w:div>
    <w:div w:id="1602376824">
      <w:bodyDiv w:val="1"/>
      <w:marLeft w:val="0"/>
      <w:marRight w:val="0"/>
      <w:marTop w:val="0"/>
      <w:marBottom w:val="0"/>
      <w:divBdr>
        <w:top w:val="none" w:sz="0" w:space="0" w:color="auto"/>
        <w:left w:val="none" w:sz="0" w:space="0" w:color="auto"/>
        <w:bottom w:val="none" w:sz="0" w:space="0" w:color="auto"/>
        <w:right w:val="none" w:sz="0" w:space="0" w:color="auto"/>
      </w:divBdr>
    </w:div>
    <w:div w:id="1643801691">
      <w:bodyDiv w:val="1"/>
      <w:marLeft w:val="0"/>
      <w:marRight w:val="0"/>
      <w:marTop w:val="0"/>
      <w:marBottom w:val="0"/>
      <w:divBdr>
        <w:top w:val="none" w:sz="0" w:space="0" w:color="auto"/>
        <w:left w:val="none" w:sz="0" w:space="0" w:color="auto"/>
        <w:bottom w:val="none" w:sz="0" w:space="0" w:color="auto"/>
        <w:right w:val="none" w:sz="0" w:space="0" w:color="auto"/>
      </w:divBdr>
    </w:div>
    <w:div w:id="1670913333">
      <w:bodyDiv w:val="1"/>
      <w:marLeft w:val="0"/>
      <w:marRight w:val="0"/>
      <w:marTop w:val="0"/>
      <w:marBottom w:val="0"/>
      <w:divBdr>
        <w:top w:val="none" w:sz="0" w:space="0" w:color="auto"/>
        <w:left w:val="none" w:sz="0" w:space="0" w:color="auto"/>
        <w:bottom w:val="none" w:sz="0" w:space="0" w:color="auto"/>
        <w:right w:val="none" w:sz="0" w:space="0" w:color="auto"/>
      </w:divBdr>
    </w:div>
    <w:div w:id="1689720415">
      <w:bodyDiv w:val="1"/>
      <w:marLeft w:val="0"/>
      <w:marRight w:val="0"/>
      <w:marTop w:val="0"/>
      <w:marBottom w:val="0"/>
      <w:divBdr>
        <w:top w:val="none" w:sz="0" w:space="0" w:color="auto"/>
        <w:left w:val="none" w:sz="0" w:space="0" w:color="auto"/>
        <w:bottom w:val="none" w:sz="0" w:space="0" w:color="auto"/>
        <w:right w:val="none" w:sz="0" w:space="0" w:color="auto"/>
      </w:divBdr>
    </w:div>
    <w:div w:id="1812820345">
      <w:bodyDiv w:val="1"/>
      <w:marLeft w:val="0"/>
      <w:marRight w:val="0"/>
      <w:marTop w:val="0"/>
      <w:marBottom w:val="0"/>
      <w:divBdr>
        <w:top w:val="none" w:sz="0" w:space="0" w:color="auto"/>
        <w:left w:val="none" w:sz="0" w:space="0" w:color="auto"/>
        <w:bottom w:val="none" w:sz="0" w:space="0" w:color="auto"/>
        <w:right w:val="none" w:sz="0" w:space="0" w:color="auto"/>
      </w:divBdr>
    </w:div>
    <w:div w:id="1956523431">
      <w:bodyDiv w:val="1"/>
      <w:marLeft w:val="0"/>
      <w:marRight w:val="0"/>
      <w:marTop w:val="0"/>
      <w:marBottom w:val="0"/>
      <w:divBdr>
        <w:top w:val="none" w:sz="0" w:space="0" w:color="auto"/>
        <w:left w:val="none" w:sz="0" w:space="0" w:color="auto"/>
        <w:bottom w:val="none" w:sz="0" w:space="0" w:color="auto"/>
        <w:right w:val="none" w:sz="0" w:space="0" w:color="auto"/>
      </w:divBdr>
    </w:div>
    <w:div w:id="206058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minagrodek.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zetargi@gminagrodek.pl" TargetMode="External"/></Relationships>
</file>

<file path=word/theme/theme1.xml><?xml version="1.0" encoding="utf-8"?>
<a:theme xmlns:a="http://schemas.openxmlformats.org/drawingml/2006/main" name="Motyw pakietu Office">
  <a:themeElements>
    <a:clrScheme name="Niestandardowy 3">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297FD5"/>
      </a:hlink>
      <a:folHlink>
        <a:srgbClr val="498DF1"/>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EF77D-9706-4AF6-A276-14B082AFA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3145</Words>
  <Characters>18876</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wblazus</dc:creator>
  <cp:keywords/>
  <dc:description/>
  <cp:lastModifiedBy>Wojciech Błażusiak</cp:lastModifiedBy>
  <cp:revision>5</cp:revision>
  <cp:lastPrinted>2019-05-28T18:47:00Z</cp:lastPrinted>
  <dcterms:created xsi:type="dcterms:W3CDTF">2020-05-10T16:54:00Z</dcterms:created>
  <dcterms:modified xsi:type="dcterms:W3CDTF">2020-05-13T18:29:00Z</dcterms:modified>
</cp:coreProperties>
</file>